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54DE250"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D1BBD">
        <w:rPr>
          <w:rFonts w:ascii="Garamond" w:hAnsi="Garamond" w:cs="Arial"/>
          <w:b/>
          <w:bCs/>
          <w:sz w:val="28"/>
          <w:szCs w:val="28"/>
        </w:rPr>
        <w:t>19</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BAE4A20"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01206D">
        <w:rPr>
          <w:rFonts w:ascii="Garamond" w:hAnsi="Garamond" w:cs="Palatino Linotype"/>
          <w:color w:val="000000"/>
          <w:sz w:val="20"/>
          <w:szCs w:val="20"/>
        </w:rPr>
        <w:t>5</w:t>
      </w:r>
      <w:r w:rsidR="005D1BBD">
        <w:rPr>
          <w:rFonts w:ascii="Garamond" w:hAnsi="Garamond" w:cs="Palatino Linotype"/>
          <w:color w:val="000000"/>
          <w:sz w:val="20"/>
          <w:szCs w:val="20"/>
        </w:rPr>
        <w:t>51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w:t>
      </w:r>
      <w:bookmarkStart w:id="0" w:name="_GoBack"/>
      <w:bookmarkEnd w:id="0"/>
      <w:r w:rsidR="00D8327B" w:rsidRPr="00D8327B">
        <w:rPr>
          <w:rFonts w:ascii="Garamond" w:hAnsi="Garamond" w:cs="Arial"/>
          <w:sz w:val="20"/>
          <w:szCs w:val="20"/>
          <w:highlight w:val="yellow"/>
        </w:rPr>
        <w:t>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4F152AF2"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7A1D648C" w14:textId="052B35D6" w:rsidR="005D1BBD" w:rsidRDefault="005D1BBD" w:rsidP="001D332B">
      <w:pPr>
        <w:spacing w:after="0"/>
        <w:ind w:left="567" w:hanging="567"/>
        <w:jc w:val="both"/>
        <w:rPr>
          <w:rFonts w:ascii="Garamond" w:hAnsi="Garamond"/>
          <w:sz w:val="20"/>
          <w:szCs w:val="20"/>
        </w:rPr>
      </w:pPr>
      <w:r>
        <w:rPr>
          <w:rFonts w:ascii="Garamond" w:hAnsi="Garamond"/>
          <w:sz w:val="20"/>
          <w:szCs w:val="20"/>
        </w:rPr>
        <w:t>Příloha č. 3 – Technická specifikace</w:t>
      </w:r>
    </w:p>
    <w:p w14:paraId="3AE1A845" w14:textId="470CBF56" w:rsidR="001939CE" w:rsidRDefault="009275BF" w:rsidP="000F0A0F">
      <w:pPr>
        <w:spacing w:after="0"/>
        <w:ind w:left="567" w:hanging="567"/>
        <w:jc w:val="both"/>
        <w:rPr>
          <w:rFonts w:ascii="Garamond" w:hAnsi="Garamond"/>
          <w:sz w:val="20"/>
          <w:szCs w:val="20"/>
        </w:rPr>
      </w:pPr>
      <w:r>
        <w:rPr>
          <w:rFonts w:ascii="Garamond" w:hAnsi="Garamond"/>
          <w:sz w:val="20"/>
          <w:szCs w:val="20"/>
        </w:rPr>
        <w:t xml:space="preserve">Příloha č. </w:t>
      </w:r>
      <w:r w:rsidR="005D1BBD">
        <w:rPr>
          <w:rFonts w:ascii="Garamond" w:hAnsi="Garamond"/>
          <w:sz w:val="20"/>
          <w:szCs w:val="20"/>
        </w:rPr>
        <w:t>4</w:t>
      </w:r>
      <w:r>
        <w:rPr>
          <w:rFonts w:ascii="Garamond" w:hAnsi="Garamond"/>
          <w:sz w:val="20"/>
          <w:szCs w:val="20"/>
        </w:rPr>
        <w:t xml:space="preserve">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7AFD2" w14:textId="77777777" w:rsidR="004F5CEF" w:rsidRDefault="004F5CEF" w:rsidP="001B2927">
      <w:pPr>
        <w:spacing w:after="0" w:line="240" w:lineRule="auto"/>
      </w:pPr>
      <w:r>
        <w:separator/>
      </w:r>
    </w:p>
  </w:endnote>
  <w:endnote w:type="continuationSeparator" w:id="0">
    <w:p w14:paraId="410DDCCF" w14:textId="77777777" w:rsidR="004F5CEF" w:rsidRDefault="004F5CE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74E69" w14:textId="77777777" w:rsidR="004F5CEF" w:rsidRDefault="004F5CEF" w:rsidP="001B2927">
      <w:pPr>
        <w:spacing w:after="0" w:line="240" w:lineRule="auto"/>
      </w:pPr>
      <w:r>
        <w:separator/>
      </w:r>
    </w:p>
  </w:footnote>
  <w:footnote w:type="continuationSeparator" w:id="0">
    <w:p w14:paraId="2DED72E0" w14:textId="77777777" w:rsidR="004F5CEF" w:rsidRDefault="004F5CEF"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0BA685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01206D">
      <w:rPr>
        <w:rFonts w:ascii="Garamond" w:hAnsi="Garamond" w:cs="Palatino Linotype"/>
        <w:color w:val="000000"/>
      </w:rPr>
      <w:t>5</w:t>
    </w:r>
    <w:r w:rsidR="005D1BBD">
      <w:rPr>
        <w:rFonts w:ascii="Garamond" w:hAnsi="Garamond" w:cs="Palatino Linotype"/>
        <w:color w:val="000000"/>
      </w:rPr>
      <w:t>51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0Sqx/YHnG8VF0zIxWXYRjZ0AjFBgLTFcZXGZHMukBhIKPj7uk9Gv39pP/M0KARpaZ+3Wia91m9eEDGJC0MimhQ==" w:salt="eRsUTQrz+o5wEi+LYekr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06D"/>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421F"/>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CEF"/>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BBD"/>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DF64ED"/>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2D93"/>
    <w:rsid w:val="00F23540"/>
    <w:rsid w:val="00F244DD"/>
    <w:rsid w:val="00F25407"/>
    <w:rsid w:val="00F30B1A"/>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EA641-4532-436C-A495-5EB30AF6D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2125</Words>
  <Characters>12539</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47</cp:revision>
  <cp:lastPrinted>2014-05-16T09:23:00Z</cp:lastPrinted>
  <dcterms:created xsi:type="dcterms:W3CDTF">2021-01-26T12:57:00Z</dcterms:created>
  <dcterms:modified xsi:type="dcterms:W3CDTF">2021-11-03T07:52:00Z</dcterms:modified>
</cp:coreProperties>
</file>