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6439BCE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666868" w:rsidRPr="007544CF">
        <w:rPr>
          <w:rFonts w:ascii="Garamond" w:hAnsi="Garamond"/>
          <w:sz w:val="24"/>
          <w:szCs w:val="24"/>
        </w:rPr>
        <w:t>1</w:t>
      </w:r>
      <w:r w:rsidR="00D947C5">
        <w:rPr>
          <w:rFonts w:ascii="Garamond" w:hAnsi="Garamond"/>
          <w:sz w:val="24"/>
          <w:szCs w:val="24"/>
        </w:rPr>
        <w:t>5</w:t>
      </w:r>
      <w:r w:rsidR="0050081E">
        <w:rPr>
          <w:rFonts w:ascii="Garamond" w:hAnsi="Garamond"/>
          <w:sz w:val="24"/>
          <w:szCs w:val="24"/>
        </w:rPr>
        <w:t>1</w:t>
      </w:r>
      <w:r w:rsidRPr="00666868">
        <w:rPr>
          <w:rFonts w:ascii="Garamond" w:hAnsi="Garamond"/>
          <w:sz w:val="24"/>
          <w:szCs w:val="24"/>
        </w:rPr>
        <w:t>-2021</w:t>
      </w:r>
    </w:p>
    <w:p w14:paraId="734915B7" w14:textId="7ABD226C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50081E" w:rsidRPr="0050081E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https://zakazky.zcu.cz/contract_display_4964.html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29A1701F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6C699C">
        <w:rPr>
          <w:rFonts w:ascii="Garamond" w:hAnsi="Garamond" w:cs="Arial"/>
          <w:sz w:val="22"/>
          <w:szCs w:val="22"/>
        </w:rPr>
        <w:t>1</w:t>
      </w:r>
      <w:r w:rsidR="00C24191">
        <w:rPr>
          <w:rFonts w:ascii="Garamond" w:hAnsi="Garamond" w:cs="Arial"/>
          <w:sz w:val="22"/>
          <w:szCs w:val="22"/>
        </w:rPr>
        <w:t>5</w:t>
      </w:r>
      <w:r w:rsidR="003D50A4" w:rsidRPr="007544CF">
        <w:rPr>
          <w:rFonts w:ascii="Garamond" w:hAnsi="Garamond" w:cs="Arial"/>
          <w:sz w:val="22"/>
          <w:szCs w:val="22"/>
        </w:rPr>
        <w:t>.</w:t>
      </w:r>
      <w:r w:rsidR="00B80B6D">
        <w:rPr>
          <w:rFonts w:ascii="Garamond" w:hAnsi="Garamond" w:cs="Arial"/>
          <w:sz w:val="22"/>
          <w:szCs w:val="22"/>
        </w:rPr>
        <w:t>1</w:t>
      </w:r>
      <w:r w:rsidR="00464BB4">
        <w:rPr>
          <w:rFonts w:ascii="Garamond" w:hAnsi="Garamond" w:cs="Arial"/>
          <w:sz w:val="22"/>
          <w:szCs w:val="22"/>
        </w:rPr>
        <w:t>1</w:t>
      </w:r>
      <w:r w:rsidR="009C12D5" w:rsidRPr="00666868">
        <w:rPr>
          <w:rFonts w:ascii="Garamond" w:hAnsi="Garamond" w:cs="Arial"/>
          <w:sz w:val="22"/>
          <w:szCs w:val="22"/>
        </w:rPr>
        <w:t>.2021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50081E">
        <w:rPr>
          <w:rFonts w:ascii="Garamond" w:hAnsi="Garamond" w:cs="Arial"/>
          <w:sz w:val="22"/>
          <w:szCs w:val="22"/>
        </w:rPr>
        <w:t>10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r w:rsidR="0050081E">
        <w:rPr>
          <w:rFonts w:ascii="Garamond" w:hAnsi="Garamond" w:cs="Arial"/>
          <w:sz w:val="22"/>
          <w:szCs w:val="22"/>
        </w:rPr>
        <w:t>0</w:t>
      </w:r>
      <w:r w:rsidR="00ED403B" w:rsidRPr="007544CF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bookmarkStart w:id="4" w:name="_GoBack"/>
      <w:bookmarkEnd w:id="4"/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</w:t>
      </w:r>
      <w:r w:rsidR="00147607">
        <w:rPr>
          <w:rFonts w:ascii="Garamond" w:hAnsi="Garamond"/>
          <w:sz w:val="22"/>
          <w:szCs w:val="22"/>
        </w:rPr>
        <w:lastRenderedPageBreak/>
        <w:t xml:space="preserve">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3828151B" w:rsidR="002F419F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 xml:space="preserve">vč. </w:t>
      </w:r>
      <w:r w:rsidR="00AB6A2A">
        <w:rPr>
          <w:rFonts w:ascii="Garamond" w:hAnsi="Garamond" w:cs="Arial"/>
          <w:sz w:val="22"/>
          <w:szCs w:val="22"/>
        </w:rPr>
        <w:t>P</w:t>
      </w:r>
      <w:r w:rsidR="00B25E4B">
        <w:rPr>
          <w:rFonts w:ascii="Garamond" w:hAnsi="Garamond" w:cs="Arial"/>
          <w:sz w:val="22"/>
          <w:szCs w:val="22"/>
        </w:rPr>
        <w:t>říloh</w:t>
      </w:r>
    </w:p>
    <w:p w14:paraId="152C6A54" w14:textId="724359E2" w:rsidR="00AB6A2A" w:rsidRPr="00EB6175" w:rsidRDefault="00AB6A2A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Příloha č. 2 – Bodové hodnocení procesoru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377425" w14:textId="77777777" w:rsidR="00DB2F0D" w:rsidRDefault="00DB2F0D" w:rsidP="00795AAC">
      <w:r>
        <w:separator/>
      </w:r>
    </w:p>
  </w:endnote>
  <w:endnote w:type="continuationSeparator" w:id="0">
    <w:p w14:paraId="2B1AF60A" w14:textId="77777777" w:rsidR="00DB2F0D" w:rsidRDefault="00DB2F0D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72D000E" w:rsidR="00AD69FB" w:rsidRPr="00EB6175" w:rsidRDefault="00AD69FB" w:rsidP="000C1F95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33DFA6" w14:textId="77777777" w:rsidR="00DB2F0D" w:rsidRDefault="00DB2F0D" w:rsidP="00795AAC">
      <w:r>
        <w:separator/>
      </w:r>
    </w:p>
  </w:footnote>
  <w:footnote w:type="continuationSeparator" w:id="0">
    <w:p w14:paraId="0374F276" w14:textId="77777777" w:rsidR="00DB2F0D" w:rsidRDefault="00DB2F0D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C1F95"/>
    <w:rsid w:val="000C5133"/>
    <w:rsid w:val="000C6CE5"/>
    <w:rsid w:val="000D05C8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5597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62139"/>
    <w:rsid w:val="00464BB4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081E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23D3"/>
    <w:rsid w:val="006135F9"/>
    <w:rsid w:val="00617021"/>
    <w:rsid w:val="0064030C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9C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44C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06A0E"/>
    <w:rsid w:val="00807542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049A"/>
    <w:rsid w:val="00A6168F"/>
    <w:rsid w:val="00A65C73"/>
    <w:rsid w:val="00A66D1E"/>
    <w:rsid w:val="00A76DEE"/>
    <w:rsid w:val="00A77624"/>
    <w:rsid w:val="00A82F84"/>
    <w:rsid w:val="00A86FC9"/>
    <w:rsid w:val="00A90797"/>
    <w:rsid w:val="00AA3B62"/>
    <w:rsid w:val="00AA7E60"/>
    <w:rsid w:val="00AB6A2A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1E48"/>
    <w:rsid w:val="00B64919"/>
    <w:rsid w:val="00B75A72"/>
    <w:rsid w:val="00B80B6D"/>
    <w:rsid w:val="00B92754"/>
    <w:rsid w:val="00B94B93"/>
    <w:rsid w:val="00BA2E0E"/>
    <w:rsid w:val="00BA36B4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4191"/>
    <w:rsid w:val="00C27316"/>
    <w:rsid w:val="00C310DC"/>
    <w:rsid w:val="00C31F1D"/>
    <w:rsid w:val="00C45272"/>
    <w:rsid w:val="00C55FED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7497E"/>
    <w:rsid w:val="00D81325"/>
    <w:rsid w:val="00D9272D"/>
    <w:rsid w:val="00D947C5"/>
    <w:rsid w:val="00DA44E6"/>
    <w:rsid w:val="00DB0934"/>
    <w:rsid w:val="00DB0A8D"/>
    <w:rsid w:val="00DB1DE5"/>
    <w:rsid w:val="00DB1E0D"/>
    <w:rsid w:val="00DB2F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71F"/>
    <w:rsid w:val="00E66C11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964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OEMXWfMO6jZ6BeZZZNkQw3f8cQmBTnMnHrUzob8yBlk=</DigestValue>
    </Reference>
    <Reference Type="http://www.w3.org/2000/09/xmldsig#Object" URI="#idOfficeObject">
      <DigestMethod Algorithm="http://www.w3.org/2001/04/xmlenc#sha256"/>
      <DigestValue>FwaOU0uE4WKdlz9VZiU1UrbAogWa4vM3HYZULz2d/+c=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mq7wXOpj8vdp9HdbkU3lk+4tgTY3f+4Tf59yYQNYQcI=</DigestValue>
    </Reference>
  </SignedInfo>
  <SignatureValue>SVQKkXLcXBIiIOxw/BSKk+KZ++VaBxnM25LT0a+Qzo59ZFGj/1u1FK5kWcA9Rxn+RFc5A4oq2UX/
y2Ira2MIZ9TZdWdCe3uT5aUUWGjXULlVG9JzQCce0WByZs8HY+5gI9CNto6kc5dD0sG3YYX9JXto
XI4aFaUeSEHANA12S+/w5LFBz+5hnYpriJ0Gxhig5wXbIwJPbOlPYU3Jv0lt0wyGSBujpmVx9aYg
16boYMV+gSrk4H3c5UZdF7gDRp2ZuUIQL1rUEDs0+tN5zW7moqme9zLqW3uxs7xqIAf+CzW/5eeU
IiWBsl5ta1FiNxYWfW/VNRv3pY5R2Te69bjxKw==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</Transform>
          <Transform Algorithm="http://www.w3.org/TR/2001/REC-xml-c14n-20010315"/>
        </Transforms>
        <DigestMethod Algorithm="http://www.w3.org/2001/04/xmlenc#sha256"/>
        <DigestValue>OxuONclCZ9rViiTuIhx2KiiFMEkRPvF8CHSE44h2MCk=</DigestValue>
      </Reference>
      <Reference URI="/word/document.xml?ContentType=application/vnd.openxmlformats-officedocument.wordprocessingml.document.main+xml">
        <DigestMethod Algorithm="http://www.w3.org/2001/04/xmlenc#sha256"/>
        <DigestValue>u294x+9Tt9BE15VL0K8V/QmTYBw7ZOJeHb6uqJq+H2Y=</DigestValue>
      </Reference>
      <Reference URI="/word/endnotes.xml?ContentType=application/vnd.openxmlformats-officedocument.wordprocessingml.endnotes+xml">
        <DigestMethod Algorithm="http://www.w3.org/2001/04/xmlenc#sha256"/>
        <DigestValue>rMtbKldr/5/2ltRvk81rS2Wj8NLsrPDfQt8tjyiiZYY=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eO8PpR31PqDu1LUzEDYOSiKCizUvOE3byxloliaGBOc=</DigestValue>
      </Reference>
      <Reference URI="/word/footnotes.xml?ContentType=application/vnd.openxmlformats-officedocument.wordprocessingml.footnotes+xml">
        <DigestMethod Algorithm="http://www.w3.org/2001/04/xmlenc#sha256"/>
        <DigestValue>SWS8Ya6+NdFF+yzUPTknApiAn0RY2JHHXikPIAxZY48=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VuSsYOdIqT/fm4Z7M1Vf0ld/5u5t4PKsK0T1FqEe5qo=</DigestValue>
      </Reference>
      <Reference URI="/word/styles.xml?ContentType=application/vnd.openxmlformats-officedocument.wordprocessingml.styles+xml">
        <DigestMethod Algorithm="http://www.w3.org/2001/04/xmlenc#sha256"/>
        <DigestValue>hRYu+K1LfAYpYkv6D6SQ54/+wSy97tKrg1wzpyJbk44=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2021-11-03T07:46:08Z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16.0.10379/14</OfficeVersion>
          <ApplicationVersion>16.0.10379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2021-11-03T07:46:08Z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D948D2-D644-49AB-A38E-0AA804F55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2253</Words>
  <Characters>13295</Characters>
  <Application>Microsoft Office Word</Application>
  <DocSecurity>0</DocSecurity>
  <Lines>110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17</cp:revision>
  <cp:lastPrinted>2018-08-08T13:48:00Z</cp:lastPrinted>
  <dcterms:created xsi:type="dcterms:W3CDTF">2021-09-14T05:18:00Z</dcterms:created>
  <dcterms:modified xsi:type="dcterms:W3CDTF">2021-11-03T07:46:00Z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