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E90A2A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D947C5">
        <w:rPr>
          <w:rFonts w:ascii="Garamond" w:hAnsi="Garamond"/>
          <w:sz w:val="24"/>
          <w:szCs w:val="24"/>
        </w:rPr>
        <w:t>5</w:t>
      </w:r>
      <w:r w:rsidR="00C24191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2DBC56C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24191" w:rsidRPr="00C2419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https://zakazky.zcu.cz/contract_display_4962.html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D9A6A7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C699C">
        <w:rPr>
          <w:rFonts w:ascii="Garamond" w:hAnsi="Garamond" w:cs="Arial"/>
          <w:sz w:val="22"/>
          <w:szCs w:val="22"/>
        </w:rPr>
        <w:t>1</w:t>
      </w:r>
      <w:r w:rsidR="00C24191">
        <w:rPr>
          <w:rFonts w:ascii="Garamond" w:hAnsi="Garamond" w:cs="Arial"/>
          <w:sz w:val="22"/>
          <w:szCs w:val="22"/>
        </w:rPr>
        <w:t>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464BB4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A6049A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C24191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3828151B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AB6A2A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152C6A54" w14:textId="724359E2" w:rsidR="00AB6A2A" w:rsidRPr="00EB6175" w:rsidRDefault="00AB6A2A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Příloha č. 2 – Bodové hodnocení procesoru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F4EDA" w14:textId="77777777" w:rsidR="00C55FED" w:rsidRDefault="00C55FED" w:rsidP="00795AAC">
      <w:r>
        <w:separator/>
      </w:r>
    </w:p>
  </w:endnote>
  <w:endnote w:type="continuationSeparator" w:id="0">
    <w:p w14:paraId="70B2C552" w14:textId="77777777" w:rsidR="00C55FED" w:rsidRDefault="00C55FE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C7C07" w14:textId="77777777" w:rsidR="00C55FED" w:rsidRDefault="00C55FED" w:rsidP="00795AAC">
      <w:r>
        <w:separator/>
      </w:r>
    </w:p>
  </w:footnote>
  <w:footnote w:type="continuationSeparator" w:id="0">
    <w:p w14:paraId="4A03122F" w14:textId="77777777" w:rsidR="00C55FED" w:rsidRDefault="00C55FE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559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9C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07542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049A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6A2A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1E48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4191"/>
    <w:rsid w:val="00C27316"/>
    <w:rsid w:val="00C310DC"/>
    <w:rsid w:val="00C31F1D"/>
    <w:rsid w:val="00C45272"/>
    <w:rsid w:val="00C55FED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6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67xA/KmZPfCAF9ojN7OqOobBLxmWRyYVed6ZtzBwYKM=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NUCki9TQ/4vtRapXLVmwCSVYiEoSzm3yqk8cLYSdH9o=</DigestValue>
    </Reference>
  </SignedInfo>
  <SignatureValue>g4kL6WwvtdOILbW0NQQp51X5W3cOeAQ7n47NKZEwhIYWt8Bq1AKl336I1svESvJo2YM6PheRZLxD
i4ryl3pOds7iWvOmgiuCeWRuwpYflNYrN/3ZPmXbTgMiltAdpAHccl6Ja4xzVYST0xAjBMMtVg3K
LrTbztZvv/UkiFGi8U9NkpBb+u4cEZEYPIznW3dkJu01KkmxmMwV1gUGYZh6szA8Bm4MMdcc1YJ8
jRIpKaC/KZhSU+pQaRlqRv3XWFGED9s3drc8zjRtoSh0qfYG0b3iScTC+A37KbWO38vqcsY1VdJL
rVmMEL1QtNnmrXVDJxhrNPxGtc5xbR3vGTUWfA==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zywskGlKNmIzO7LVm3aUyIyJfQ1VKh83SXqHaCAJyAo=</DigestValue>
      </Reference>
      <Reference URI="/word/document.xml?ContentType=application/vnd.openxmlformats-officedocument.wordprocessingml.document.main+xml">
        <DigestMethod Algorithm="http://www.w3.org/2001/04/xmlenc#sha256"/>
        <DigestValue>zndmdHKh+jQZyh3WTmgs2mx7GO23LEs02WpFvtgQKOw=</DigestValue>
      </Reference>
      <Reference URI="/word/endnotes.xml?ContentType=application/vnd.openxmlformats-officedocument.wordprocessingml.endnotes+xml">
        <DigestMethod Algorithm="http://www.w3.org/2001/04/xmlenc#sha256"/>
        <DigestValue>1asxVVlQiSBmORhM/dCmERgwbxCAGtHN8mAoKKPcteQ=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cSnovQSITe0jqZtX21N1k1PyVuxp56CpHkiSJSp3KiE=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Ynbyfjp9ZGRzzrDW1egGNmtusFTwMra7vKLEiInOAOY=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2021-11-03T07:19:12Z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2021-11-03T07:19:12Z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EDAE9-BA6C-43DE-85DD-9F9285CE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2253</Words>
  <Characters>13295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16</cp:revision>
  <cp:lastPrinted>2018-08-08T13:48:00Z</cp:lastPrinted>
  <dcterms:created xsi:type="dcterms:W3CDTF">2021-09-14T05:18:00Z</dcterms:created>
  <dcterms:modified xsi:type="dcterms:W3CDTF">2021-11-03T07:19:00Z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