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0792CDBE" w:rsidR="002F419F" w:rsidRPr="00EB6175" w:rsidRDefault="00230A5B" w:rsidP="00153DD2">
      <w:pPr>
        <w:pStyle w:val="Zhlav"/>
        <w:tabs>
          <w:tab w:val="clear" w:pos="4536"/>
          <w:tab w:val="clear" w:pos="9072"/>
          <w:tab w:val="left" w:pos="7200"/>
        </w:tabs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3DD2">
        <w:rPr>
          <w:rFonts w:ascii="Garamond" w:hAnsi="Garamond"/>
          <w:noProof/>
        </w:rPr>
        <w:tab/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9416C18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153DD2">
        <w:rPr>
          <w:rFonts w:ascii="Garamond" w:hAnsi="Garamond"/>
          <w:sz w:val="24"/>
          <w:szCs w:val="24"/>
        </w:rPr>
        <w:t>5</w:t>
      </w:r>
      <w:r w:rsidR="00F06ABF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FB09AB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153DD2">
        <w:t>9</w:t>
      </w:r>
      <w:r w:rsidR="00F06ABF">
        <w:t>63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446B68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06ABF">
        <w:rPr>
          <w:rFonts w:ascii="Garamond" w:hAnsi="Garamond" w:cs="Arial"/>
          <w:b/>
          <w:sz w:val="22"/>
          <w:szCs w:val="22"/>
        </w:rPr>
        <w:t>15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B6C55">
        <w:rPr>
          <w:rFonts w:ascii="Garamond" w:hAnsi="Garamond" w:cs="Arial"/>
          <w:b/>
          <w:sz w:val="22"/>
          <w:szCs w:val="22"/>
        </w:rPr>
        <w:t>1</w:t>
      </w:r>
      <w:r w:rsidR="00153DD2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06AB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F06ABF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0D1A4" w14:textId="77777777" w:rsidR="00855F8A" w:rsidRDefault="00855F8A" w:rsidP="00795AAC">
      <w:r>
        <w:separator/>
      </w:r>
    </w:p>
  </w:endnote>
  <w:endnote w:type="continuationSeparator" w:id="0">
    <w:p w14:paraId="616776D1" w14:textId="77777777" w:rsidR="00855F8A" w:rsidRDefault="00855F8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EA803" w14:textId="77777777" w:rsidR="00855F8A" w:rsidRDefault="00855F8A" w:rsidP="00795AAC">
      <w:r>
        <w:separator/>
      </w:r>
    </w:p>
  </w:footnote>
  <w:footnote w:type="continuationSeparator" w:id="0">
    <w:p w14:paraId="34211F5C" w14:textId="77777777" w:rsidR="00855F8A" w:rsidRDefault="00855F8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3DD2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5F8A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7B05"/>
    <w:rsid w:val="00B31681"/>
    <w:rsid w:val="00B35FCD"/>
    <w:rsid w:val="00B41392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E44DF"/>
    <w:rsid w:val="00EF4959"/>
    <w:rsid w:val="00F033C6"/>
    <w:rsid w:val="00F0543A"/>
    <w:rsid w:val="00F054E9"/>
    <w:rsid w:val="00F06ABF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c0HgKMkPxsjsDkPANbkaK36C4/JjpukIilP0NKDjMno=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GkNjnQKzlzwVslGYexjn3S1VnCJs+vjbiMWZpveHpBo=</DigestValue>
    </Reference>
  </SignedInfo>
  <SignatureValue>tHbfLaJTbfTIr7GItbEMGS/sJ2mbwO0lAXypr9GxfrrmpdH492WJ0wys/oKTa9zoMdYme7WtG8vL
pi5w86VfsJEbkxotyzAwkhKiKvn/7j2Z74tKFD1EAhguyuD/2YmSoftHHGb0Yz3+DJ74pZvGDBc2
pqFmINQpG+0iNCOmv4RtTHwR269RQGd6q1z4YoRsOhMkrOVUM1vA5qZn33q7ltECRvCukqOVW1Z7
JwtGVuo9wIk+IsVUGkTg1F4ILiN+vO3+xbztsBfD7NUkdlfVrlBCDVbJ9LZIMBMVFTfiJH2w3HSZ
uIYzPGDOnwe4OaNYRebkZLFOES7+zHh6OO0qJQ==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4o5bXmTEFVWSXyZxeLwoNjF/by0afTtA/Jtrdg7kym4=</DigestValue>
      </Reference>
      <Reference URI="/word/endnotes.xml?ContentType=application/vnd.openxmlformats-officedocument.wordprocessingml.endnotes+xml">
        <DigestMethod Algorithm="http://www.w3.org/2001/04/xmlenc#sha256"/>
        <DigestValue>KsZ+TDXeYQDveY2vMMXsbLmmoK4ZlvGCO7qrPACjykU=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yrSbt6jcd8XOrRXe8fBGDuCnPMiR8wB6WI0TRb0GtNA=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zVK2JjuICqp+xgfgTrQ750woxx9q1exkAH3/YvhdWbA=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2021-11-02T06:53:49Z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2021-11-02T06:53:49Z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55A32-3FFC-458D-9134-19D3F8F95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1750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35</cp:revision>
  <cp:lastPrinted>2018-08-08T13:48:00Z</cp:lastPrinted>
  <dcterms:created xsi:type="dcterms:W3CDTF">2021-01-21T11:32:00Z</dcterms:created>
  <dcterms:modified xsi:type="dcterms:W3CDTF">2021-11-02T06:53:00Z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