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6FCFC2FD" w:rsidR="00943A9D" w:rsidRPr="00A06014" w:rsidRDefault="00CF527D" w:rsidP="00943A9D">
      <w:pPr>
        <w:spacing w:after="0"/>
        <w:jc w:val="center"/>
        <w:rPr>
          <w:rFonts w:ascii="Garamond" w:hAnsi="Garamond" w:cs="Arial"/>
          <w:b/>
          <w:sz w:val="28"/>
          <w:szCs w:val="28"/>
        </w:rPr>
      </w:pPr>
      <w:r w:rsidRPr="00A06014">
        <w:rPr>
          <w:rFonts w:ascii="Garamond" w:hAnsi="Garamond" w:cs="Arial"/>
          <w:b/>
          <w:sz w:val="28"/>
          <w:szCs w:val="28"/>
        </w:rPr>
        <w:t>DNS</w:t>
      </w:r>
      <w:r w:rsidR="00943A9D" w:rsidRPr="00A06014">
        <w:rPr>
          <w:rFonts w:ascii="Garamond" w:hAnsi="Garamond" w:cs="Arial"/>
          <w:b/>
          <w:sz w:val="28"/>
          <w:szCs w:val="28"/>
        </w:rPr>
        <w:t xml:space="preserve">: </w:t>
      </w:r>
      <w:r w:rsidR="0053271E" w:rsidRPr="00A06014">
        <w:rPr>
          <w:rFonts w:ascii="Garamond" w:hAnsi="Garamond" w:cs="Arial"/>
          <w:b/>
          <w:bCs/>
          <w:sz w:val="28"/>
          <w:szCs w:val="28"/>
        </w:rPr>
        <w:t>Software</w:t>
      </w:r>
      <w:r w:rsidR="00943A9D" w:rsidRPr="00A06014">
        <w:rPr>
          <w:rFonts w:ascii="Garamond" w:hAnsi="Garamond" w:cs="Arial"/>
          <w:b/>
          <w:bCs/>
          <w:sz w:val="28"/>
          <w:szCs w:val="28"/>
        </w:rPr>
        <w:t xml:space="preserve"> (III.)</w:t>
      </w:r>
      <w:r w:rsidR="00B42B2C">
        <w:rPr>
          <w:rFonts w:ascii="Garamond" w:hAnsi="Garamond" w:cs="Arial"/>
          <w:b/>
          <w:bCs/>
          <w:sz w:val="28"/>
          <w:szCs w:val="28"/>
        </w:rPr>
        <w:t xml:space="preserve"> „</w:t>
      </w:r>
      <w:r w:rsidR="00943A9D" w:rsidRPr="00A06014">
        <w:rPr>
          <w:rFonts w:ascii="Garamond" w:hAnsi="Garamond" w:cs="Arial"/>
          <w:b/>
          <w:bCs/>
          <w:sz w:val="28"/>
          <w:szCs w:val="28"/>
        </w:rPr>
        <w:t>VZ:</w:t>
      </w:r>
      <w:r w:rsidR="00943A9D" w:rsidRPr="00A06014">
        <w:rPr>
          <w:rFonts w:ascii="Garamond" w:hAnsi="Garamond" w:cs="Arial"/>
          <w:b/>
          <w:sz w:val="28"/>
          <w:szCs w:val="28"/>
        </w:rPr>
        <w:t xml:space="preserve"> </w:t>
      </w:r>
      <w:r w:rsidR="00A06014" w:rsidRPr="00A06014">
        <w:rPr>
          <w:rFonts w:ascii="Garamond" w:hAnsi="Garamond" w:cs="Arial"/>
          <w:b/>
          <w:bCs/>
          <w:sz w:val="28"/>
          <w:szCs w:val="28"/>
        </w:rPr>
        <w:t>0</w:t>
      </w:r>
      <w:r w:rsidR="0001206D">
        <w:rPr>
          <w:rFonts w:ascii="Garamond" w:hAnsi="Garamond" w:cs="Arial"/>
          <w:b/>
          <w:bCs/>
          <w:sz w:val="28"/>
          <w:szCs w:val="28"/>
        </w:rPr>
        <w:t>20</w:t>
      </w:r>
      <w:r w:rsidR="00943A9D" w:rsidRPr="00A06014">
        <w:rPr>
          <w:rFonts w:ascii="Garamond" w:hAnsi="Garamond" w:cs="Arial"/>
          <w:b/>
          <w:bCs/>
          <w:sz w:val="28"/>
          <w:szCs w:val="28"/>
        </w:rPr>
        <w:t>-202</w:t>
      </w:r>
      <w:r w:rsidR="00AF6890" w:rsidRPr="00A06014">
        <w:rPr>
          <w:rFonts w:ascii="Garamond" w:hAnsi="Garamond" w:cs="Arial"/>
          <w:b/>
          <w:bCs/>
          <w:sz w:val="28"/>
          <w:szCs w:val="28"/>
        </w:rPr>
        <w:t>1</w:t>
      </w:r>
      <w:r w:rsidR="00943A9D" w:rsidRPr="00A06014">
        <w:rPr>
          <w:rFonts w:ascii="Garamond" w:hAnsi="Garamond" w:cs="Arial"/>
          <w:b/>
          <w:bCs/>
          <w:sz w:val="28"/>
          <w:szCs w:val="28"/>
        </w:rPr>
        <w:t>“</w:t>
      </w:r>
    </w:p>
    <w:p w14:paraId="00941A66" w14:textId="12589042" w:rsidR="00D85F61" w:rsidRPr="00BE48B3" w:rsidRDefault="00A308C5" w:rsidP="00F335A1">
      <w:pPr>
        <w:pStyle w:val="Zkladntext"/>
        <w:pBdr>
          <w:bottom w:val="single" w:sz="6" w:space="1" w:color="auto"/>
        </w:pBdr>
        <w:spacing w:line="276" w:lineRule="auto"/>
        <w:jc w:val="center"/>
        <w:rPr>
          <w:rFonts w:ascii="Garamond" w:hAnsi="Garamond" w:cs="Arial"/>
          <w:b w:val="0"/>
          <w:sz w:val="20"/>
          <w:u w:val="none"/>
        </w:rPr>
      </w:pPr>
      <w:r w:rsidRPr="00A06014">
        <w:rPr>
          <w:rFonts w:ascii="Garamond" w:hAnsi="Garamond"/>
          <w:szCs w:val="28"/>
          <w:u w:val="none"/>
        </w:rPr>
        <w:t>S</w:t>
      </w:r>
      <w:r w:rsidR="00484835" w:rsidRPr="00A06014">
        <w:rPr>
          <w:rFonts w:ascii="Garamond" w:hAnsi="Garamond"/>
          <w:szCs w:val="28"/>
          <w:u w:val="none"/>
        </w:rPr>
        <w:t>mlouva</w:t>
      </w:r>
      <w:r w:rsidR="00160102" w:rsidRPr="00A06014">
        <w:rPr>
          <w:rFonts w:ascii="Garamond" w:hAnsi="Garamond"/>
          <w:szCs w:val="28"/>
          <w:u w:val="none"/>
        </w:rPr>
        <w:t xml:space="preserve"> </w:t>
      </w:r>
      <w:r w:rsidR="0053271E" w:rsidRPr="00A06014">
        <w:rPr>
          <w:rFonts w:ascii="Garamond" w:hAnsi="Garamond" w:cs="Arial"/>
          <w:szCs w:val="28"/>
          <w:u w:val="none"/>
        </w:rPr>
        <w:t xml:space="preserve">o poskytnutí </w:t>
      </w:r>
      <w:r w:rsidR="00E80CAC" w:rsidRPr="00A06014">
        <w:rPr>
          <w:rFonts w:ascii="Garamond" w:hAnsi="Garamond" w:cs="Arial"/>
          <w:szCs w:val="28"/>
          <w:u w:val="none"/>
        </w:rPr>
        <w:t>SW/</w:t>
      </w:r>
      <w:r w:rsidR="0053271E" w:rsidRPr="00A06014">
        <w:rPr>
          <w:rFonts w:ascii="Garamond" w:hAnsi="Garamond" w:cs="Arial"/>
          <w:szCs w:val="28"/>
          <w:u w:val="none"/>
        </w:rPr>
        <w:t>licence/přístupu k update/technické podpoře</w:t>
      </w:r>
      <w:r w:rsidR="00D85F61" w:rsidRPr="00A06014">
        <w:rPr>
          <w:rFonts w:ascii="Garamond" w:hAnsi="Garamond" w:cs="Arial"/>
          <w:b w:val="0"/>
          <w:sz w:val="20"/>
          <w:u w:val="none"/>
        </w:rPr>
        <w:t xml:space="preserve"> </w:t>
      </w:r>
      <w:r w:rsidR="0053271E">
        <w:rPr>
          <w:rFonts w:ascii="Garamond" w:hAnsi="Garamond" w:cs="Arial"/>
          <w:b w:val="0"/>
          <w:sz w:val="20"/>
          <w:highlight w:val="green"/>
          <w:u w:val="none"/>
        </w:rPr>
        <w:br/>
      </w:r>
      <w:r w:rsidR="00D85F61" w:rsidRPr="004A6B9A">
        <w:rPr>
          <w:rFonts w:ascii="Garamond" w:hAnsi="Garamond" w:cs="Arial"/>
          <w:b w:val="0"/>
          <w:sz w:val="22"/>
          <w:szCs w:val="22"/>
          <w:u w:val="none"/>
        </w:rPr>
        <w:t xml:space="preserve">podle ust. § </w:t>
      </w:r>
      <w:r w:rsidR="0053271E">
        <w:rPr>
          <w:rFonts w:ascii="Garamond" w:hAnsi="Garamond" w:cs="Arial"/>
          <w:b w:val="0"/>
          <w:sz w:val="22"/>
          <w:szCs w:val="22"/>
          <w:u w:val="none"/>
        </w:rPr>
        <w:t>1746 odst. 2 ve spojení s § 2358</w:t>
      </w:r>
      <w:r w:rsidR="00D85F61" w:rsidRPr="00C62270">
        <w:rPr>
          <w:rFonts w:ascii="Garamond" w:hAnsi="Garamond" w:cs="Arial"/>
          <w:b w:val="0"/>
          <w:sz w:val="22"/>
          <w:szCs w:val="22"/>
          <w:u w:val="none"/>
        </w:rPr>
        <w:t xml:space="preserve"> a násl. zákona č. 89/2012 Sb.</w:t>
      </w:r>
      <w:r w:rsidR="004E023A">
        <w:rPr>
          <w:rFonts w:ascii="Garamond" w:hAnsi="Garamond" w:cs="Arial"/>
          <w:b w:val="0"/>
          <w:sz w:val="22"/>
          <w:szCs w:val="22"/>
          <w:u w:val="none"/>
        </w:rPr>
        <w:t>,</w:t>
      </w:r>
      <w:r w:rsidR="00D85F61" w:rsidRPr="00C62270">
        <w:rPr>
          <w:rFonts w:ascii="Garamond" w:hAnsi="Garamond" w:cs="Arial"/>
          <w:b w:val="0"/>
          <w:sz w:val="22"/>
          <w:szCs w:val="22"/>
          <w:u w:val="none"/>
        </w:rPr>
        <w:t xml:space="preserve"> Občanský zákoník </w:t>
      </w:r>
      <w:r w:rsidR="0053271E">
        <w:rPr>
          <w:rFonts w:ascii="Garamond" w:hAnsi="Garamond" w:cs="Arial"/>
          <w:b w:val="0"/>
          <w:sz w:val="22"/>
          <w:szCs w:val="22"/>
          <w:u w:val="none"/>
        </w:rPr>
        <w:br/>
      </w:r>
      <w:r w:rsidR="00D85F61" w:rsidRPr="00C62270">
        <w:rPr>
          <w:rFonts w:ascii="Garamond" w:hAnsi="Garamond" w:cs="Arial"/>
          <w:b w:val="0"/>
          <w:sz w:val="22"/>
          <w:szCs w:val="22"/>
          <w:u w:val="none"/>
        </w:rPr>
        <w:t>(dále jen „</w:t>
      </w:r>
      <w:r w:rsidR="00D85F61" w:rsidRPr="009275BF">
        <w:rPr>
          <w:rFonts w:ascii="Garamond" w:hAnsi="Garamond" w:cs="Arial"/>
          <w:sz w:val="22"/>
          <w:szCs w:val="22"/>
          <w:u w:val="none"/>
        </w:rPr>
        <w:t>o.z.</w:t>
      </w:r>
      <w:r w:rsidR="00D85F61" w:rsidRPr="00C62270">
        <w:rPr>
          <w:rFonts w:ascii="Garamond" w:hAnsi="Garamond" w:cs="Arial"/>
          <w:b w:val="0"/>
          <w:sz w:val="22"/>
          <w:szCs w:val="22"/>
          <w:u w:val="none"/>
        </w:rPr>
        <w:t>“)</w:t>
      </w:r>
    </w:p>
    <w:p w14:paraId="2982AD77" w14:textId="4B495FD2" w:rsidR="00CF527D" w:rsidRPr="00BE48B3" w:rsidRDefault="00D85F61" w:rsidP="00CF527D">
      <w:pPr>
        <w:spacing w:before="60" w:after="60"/>
        <w:jc w:val="both"/>
        <w:rPr>
          <w:rFonts w:ascii="Garamond" w:hAnsi="Garamond" w:cs="Palatino Linotype"/>
          <w:color w:val="000000"/>
          <w:sz w:val="20"/>
          <w:szCs w:val="20"/>
        </w:rPr>
      </w:pPr>
      <w:r w:rsidRPr="00BE48B3">
        <w:rPr>
          <w:rFonts w:ascii="Garamond" w:hAnsi="Garamond" w:cs="Palatino Linotype"/>
          <w:color w:val="000000"/>
          <w:sz w:val="20"/>
          <w:szCs w:val="20"/>
        </w:rPr>
        <w:t xml:space="preserve">Tato smlouva je uzavřena </w:t>
      </w:r>
      <w:r w:rsidR="00CF527D" w:rsidRPr="00BE48B3">
        <w:rPr>
          <w:rFonts w:ascii="Garamond" w:hAnsi="Garamond" w:cs="Palatino Linotype"/>
          <w:color w:val="000000"/>
          <w:sz w:val="20"/>
          <w:szCs w:val="20"/>
        </w:rPr>
        <w:t>v rámci</w:t>
      </w:r>
      <w:r w:rsidRPr="00BE48B3">
        <w:rPr>
          <w:rFonts w:ascii="Garamond" w:hAnsi="Garamond" w:cs="Palatino Linotype"/>
          <w:color w:val="000000"/>
          <w:sz w:val="20"/>
          <w:szCs w:val="20"/>
        </w:rPr>
        <w:t xml:space="preserve"> </w:t>
      </w:r>
      <w:r w:rsidR="00CF527D" w:rsidRPr="00BE48B3">
        <w:rPr>
          <w:rFonts w:ascii="Garamond" w:hAnsi="Garamond" w:cs="Palatino Linotype"/>
          <w:color w:val="000000"/>
          <w:sz w:val="20"/>
          <w:szCs w:val="20"/>
        </w:rPr>
        <w:t>nadepsaného zavedeného dynamického nákupního systému (DNS)</w:t>
      </w:r>
    </w:p>
    <w:p w14:paraId="337F0B2B" w14:textId="6EA08135" w:rsidR="00D85F61" w:rsidRPr="00BE48B3" w:rsidRDefault="00D85F61" w:rsidP="00CF527D">
      <w:pPr>
        <w:spacing w:before="60" w:after="60"/>
        <w:jc w:val="both"/>
        <w:rPr>
          <w:rFonts w:ascii="Garamond" w:hAnsi="Garamond" w:cs="Palatino Linotype"/>
          <w:color w:val="000000"/>
          <w:sz w:val="20"/>
          <w:szCs w:val="20"/>
        </w:rPr>
      </w:pPr>
      <w:r w:rsidRPr="00BE48B3">
        <w:rPr>
          <w:rFonts w:ascii="Garamond" w:hAnsi="Garamond" w:cs="Palatino Linotype"/>
          <w:color w:val="000000"/>
          <w:sz w:val="20"/>
          <w:szCs w:val="20"/>
        </w:rPr>
        <w:t xml:space="preserve">Číslo smlouvy objednatele: </w:t>
      </w:r>
      <w:r w:rsidR="00CF527D" w:rsidRPr="00BE48B3">
        <w:rPr>
          <w:rFonts w:ascii="Garamond" w:hAnsi="Garamond" w:cs="Palatino Linotype"/>
          <w:color w:val="000000"/>
          <w:sz w:val="20"/>
          <w:szCs w:val="20"/>
        </w:rPr>
        <w:t>P</w:t>
      </w:r>
      <w:r w:rsidR="00AF6890" w:rsidRPr="00A06014">
        <w:rPr>
          <w:rFonts w:ascii="Garamond" w:hAnsi="Garamond" w:cs="Palatino Linotype"/>
          <w:color w:val="000000"/>
          <w:sz w:val="20"/>
          <w:szCs w:val="20"/>
        </w:rPr>
        <w:t>21</w:t>
      </w:r>
      <w:r w:rsidR="00CF527D" w:rsidRPr="00A06014">
        <w:rPr>
          <w:rFonts w:ascii="Garamond" w:hAnsi="Garamond" w:cs="Palatino Linotype"/>
          <w:color w:val="000000"/>
          <w:sz w:val="20"/>
          <w:szCs w:val="20"/>
        </w:rPr>
        <w:t>V00000</w:t>
      </w:r>
      <w:r w:rsidR="0001206D">
        <w:rPr>
          <w:rFonts w:ascii="Garamond" w:hAnsi="Garamond" w:cs="Palatino Linotype"/>
          <w:color w:val="000000"/>
          <w:sz w:val="20"/>
          <w:szCs w:val="20"/>
        </w:rPr>
        <w:t>543</w:t>
      </w:r>
    </w:p>
    <w:p w14:paraId="2BDC2D9D" w14:textId="4617E0B2" w:rsidR="00D85F61" w:rsidRPr="00D8327B" w:rsidRDefault="00CF527D" w:rsidP="00CF527D">
      <w:pPr>
        <w:spacing w:before="60" w:after="60"/>
        <w:jc w:val="both"/>
        <w:rPr>
          <w:rFonts w:ascii="Garamond" w:hAnsi="Garamond" w:cs="Arial"/>
          <w:sz w:val="20"/>
          <w:szCs w:val="20"/>
          <w:highlight w:val="yellow"/>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1696406818" w:edGrp="everyone"/>
      <w:r w:rsidR="00D8327B" w:rsidRPr="00D8327B">
        <w:rPr>
          <w:rFonts w:ascii="Garamond" w:hAnsi="Garamond" w:cs="Arial"/>
          <w:sz w:val="20"/>
          <w:szCs w:val="20"/>
          <w:highlight w:val="yellow"/>
        </w:rPr>
        <w:t>DOPLN</w:t>
      </w:r>
      <w:bookmarkStart w:id="0" w:name="_GoBack"/>
      <w:bookmarkEnd w:id="0"/>
      <w:r w:rsidR="00D8327B" w:rsidRPr="00D8327B">
        <w:rPr>
          <w:rFonts w:ascii="Garamond" w:hAnsi="Garamond" w:cs="Arial"/>
          <w:sz w:val="20"/>
          <w:szCs w:val="20"/>
          <w:highlight w:val="yellow"/>
        </w:rPr>
        <w:t>Í DODAVATEL</w:t>
      </w:r>
      <w:permEnd w:id="1696406818"/>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BE48B3">
      <w:pPr>
        <w:pStyle w:val="Odstavecseseznamem"/>
        <w:numPr>
          <w:ilvl w:val="0"/>
          <w:numId w:val="31"/>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1D332B">
      <w:pPr>
        <w:pStyle w:val="Odstavecseseznamem"/>
        <w:numPr>
          <w:ilvl w:val="1"/>
          <w:numId w:val="31"/>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224FF2DB" w14:textId="77777777" w:rsidR="00E24CAD" w:rsidRDefault="00E24CAD" w:rsidP="0053271E">
      <w:pPr>
        <w:spacing w:after="0" w:line="240" w:lineRule="auto"/>
        <w:ind w:left="567"/>
        <w:jc w:val="both"/>
        <w:rPr>
          <w:rFonts w:ascii="Garamond" w:hAnsi="Garamond" w:cs="Arial"/>
          <w:sz w:val="20"/>
          <w:szCs w:val="20"/>
        </w:rPr>
      </w:pPr>
      <w:r>
        <w:rPr>
          <w:rFonts w:ascii="Garamond" w:hAnsi="Garamond" w:cs="Arial"/>
          <w:sz w:val="20"/>
          <w:szCs w:val="20"/>
        </w:rPr>
        <w:t>Osoby oprávněné</w:t>
      </w:r>
      <w:r w:rsidR="0053271E" w:rsidRPr="00BE48B3">
        <w:rPr>
          <w:rFonts w:ascii="Garamond" w:hAnsi="Garamond" w:cs="Arial"/>
          <w:sz w:val="20"/>
          <w:szCs w:val="20"/>
        </w:rPr>
        <w:t xml:space="preserve"> jednat za </w:t>
      </w:r>
      <w:r w:rsidR="0053271E">
        <w:rPr>
          <w:rFonts w:ascii="Garamond" w:hAnsi="Garamond" w:cs="Arial"/>
          <w:sz w:val="20"/>
          <w:szCs w:val="20"/>
        </w:rPr>
        <w:t>Objednatele</w:t>
      </w:r>
      <w:r w:rsidR="0053271E" w:rsidRPr="00BE48B3">
        <w:rPr>
          <w:rFonts w:ascii="Garamond" w:hAnsi="Garamond" w:cs="Arial"/>
          <w:sz w:val="20"/>
          <w:szCs w:val="20"/>
        </w:rPr>
        <w:t xml:space="preserve"> ve věcech technických</w:t>
      </w:r>
      <w:r>
        <w:rPr>
          <w:rFonts w:ascii="Garamond" w:hAnsi="Garamond" w:cs="Arial"/>
          <w:sz w:val="20"/>
          <w:szCs w:val="20"/>
        </w:rPr>
        <w:t xml:space="preserve"> jsou uvedeny v příloze č. 2 této smlouvy</w:t>
      </w:r>
    </w:p>
    <w:p w14:paraId="48A42A66" w14:textId="70247C98" w:rsidR="0053271E" w:rsidRPr="00BE48B3" w:rsidRDefault="00E24CAD" w:rsidP="0053271E">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jen „Kontaktní osoba </w:t>
      </w:r>
      <w:r>
        <w:rPr>
          <w:rFonts w:ascii="Garamond" w:hAnsi="Garamond" w:cs="Arial"/>
          <w:sz w:val="20"/>
          <w:szCs w:val="20"/>
        </w:rPr>
        <w:t>Objednatele</w:t>
      </w:r>
      <w:r w:rsidRPr="00BE48B3">
        <w:rPr>
          <w:rFonts w:ascii="Garamond" w:hAnsi="Garamond" w:cs="Arial"/>
          <w:sz w:val="20"/>
          <w:szCs w:val="20"/>
        </w:rPr>
        <w:t>“)</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1D332B">
      <w:pPr>
        <w:pStyle w:val="Odstavecseseznamem"/>
        <w:numPr>
          <w:ilvl w:val="1"/>
          <w:numId w:val="31"/>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749091454"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bookmarkStart w:id="1" w:name="_Hlk62641091"/>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bookmarkEnd w:id="1"/>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t>DIČ:</w:t>
      </w:r>
      <w:r w:rsidRPr="00BE48B3">
        <w:rPr>
          <w:rFonts w:ascii="Garamond" w:hAnsi="Garamond"/>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 w14:paraId="54F56BA5" w14:textId="77777777"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oddíl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vložka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(dále jen „Kontaktní osoba Dodavatele“)</w:t>
      </w:r>
    </w:p>
    <w:permEnd w:id="749091454"/>
    <w:p w14:paraId="41B8CEA2" w14:textId="77777777" w:rsidR="00410223" w:rsidRPr="000C1F87" w:rsidRDefault="00410223" w:rsidP="00BE48B3">
      <w:pPr>
        <w:pStyle w:val="Odstavecseseznamem"/>
        <w:numPr>
          <w:ilvl w:val="0"/>
          <w:numId w:val="31"/>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552101CF" w14:textId="77777777" w:rsidR="0034599B" w:rsidRPr="0034599B" w:rsidRDefault="000B35C3" w:rsidP="0034599B">
      <w:pPr>
        <w:pStyle w:val="Odstavecseseznamem"/>
        <w:numPr>
          <w:ilvl w:val="1"/>
          <w:numId w:val="31"/>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Předmět</w:t>
      </w:r>
      <w:r w:rsidR="001A4049">
        <w:rPr>
          <w:rFonts w:ascii="Garamond" w:hAnsi="Garamond" w:cs="Arial"/>
          <w:sz w:val="20"/>
          <w:szCs w:val="20"/>
        </w:rPr>
        <w:t>em</w:t>
      </w:r>
      <w:r w:rsidRPr="00BE48B3">
        <w:rPr>
          <w:rFonts w:ascii="Garamond" w:hAnsi="Garamond" w:cs="Arial"/>
          <w:sz w:val="20"/>
          <w:szCs w:val="20"/>
        </w:rPr>
        <w:t xml:space="preserve"> plnění</w:t>
      </w:r>
      <w:r w:rsidR="001A4049">
        <w:rPr>
          <w:rFonts w:ascii="Garamond" w:hAnsi="Garamond" w:cs="Arial"/>
          <w:sz w:val="20"/>
          <w:szCs w:val="20"/>
        </w:rPr>
        <w:t xml:space="preserve"> dle této smlouvy jsou vešker</w:t>
      </w:r>
      <w:r w:rsidR="00490A8E">
        <w:rPr>
          <w:rFonts w:ascii="Garamond" w:hAnsi="Garamond" w:cs="Arial"/>
          <w:sz w:val="20"/>
          <w:szCs w:val="20"/>
        </w:rPr>
        <w:t>á</w:t>
      </w:r>
      <w:r w:rsidR="001A4049">
        <w:rPr>
          <w:rFonts w:ascii="Garamond" w:hAnsi="Garamond" w:cs="Arial"/>
          <w:sz w:val="20"/>
          <w:szCs w:val="20"/>
        </w:rPr>
        <w:t xml:space="preserve"> </w:t>
      </w:r>
      <w:r w:rsidR="00490A8E">
        <w:rPr>
          <w:rFonts w:ascii="Garamond" w:hAnsi="Garamond" w:cs="Arial"/>
          <w:sz w:val="20"/>
          <w:szCs w:val="20"/>
        </w:rPr>
        <w:t>plnění</w:t>
      </w:r>
      <w:r w:rsidR="001A4049">
        <w:rPr>
          <w:rFonts w:ascii="Garamond" w:hAnsi="Garamond" w:cs="Arial"/>
          <w:sz w:val="20"/>
          <w:szCs w:val="20"/>
        </w:rPr>
        <w:t xml:space="preserve"> uveden</w:t>
      </w:r>
      <w:r w:rsidR="00490A8E">
        <w:rPr>
          <w:rFonts w:ascii="Garamond" w:hAnsi="Garamond" w:cs="Arial"/>
          <w:sz w:val="20"/>
          <w:szCs w:val="20"/>
        </w:rPr>
        <w:t>á</w:t>
      </w:r>
      <w:r w:rsidR="001A4049">
        <w:rPr>
          <w:rFonts w:ascii="Garamond" w:hAnsi="Garamond" w:cs="Arial"/>
          <w:sz w:val="20"/>
          <w:szCs w:val="20"/>
        </w:rPr>
        <w:t xml:space="preserve"> v příloze č. 2 (Specifikace předmětu plnění)</w:t>
      </w:r>
      <w:r w:rsidRPr="00BE48B3">
        <w:rPr>
          <w:rFonts w:ascii="Garamond" w:hAnsi="Garamond" w:cs="Arial"/>
          <w:sz w:val="20"/>
          <w:szCs w:val="20"/>
        </w:rPr>
        <w:t xml:space="preserve">, </w:t>
      </w:r>
      <w:r w:rsidR="001A4049">
        <w:rPr>
          <w:rFonts w:ascii="Garamond" w:hAnsi="Garamond" w:cs="Arial"/>
          <w:sz w:val="20"/>
          <w:szCs w:val="20"/>
        </w:rPr>
        <w:t>popř. v dalších přílohách</w:t>
      </w:r>
      <w:r w:rsidR="002E2D8A">
        <w:rPr>
          <w:rFonts w:ascii="Garamond" w:hAnsi="Garamond" w:cs="Arial"/>
          <w:sz w:val="20"/>
          <w:szCs w:val="20"/>
        </w:rPr>
        <w:t>.</w:t>
      </w:r>
      <w:r w:rsidR="001A4049">
        <w:rPr>
          <w:rFonts w:ascii="Garamond" w:hAnsi="Garamond" w:cs="Arial"/>
          <w:sz w:val="20"/>
          <w:szCs w:val="20"/>
        </w:rPr>
        <w:t xml:space="preserve"> </w:t>
      </w:r>
    </w:p>
    <w:p w14:paraId="21F5E4F8" w14:textId="533937DD" w:rsidR="000B35C3" w:rsidRPr="0034599B" w:rsidRDefault="00E002D2" w:rsidP="0034599B">
      <w:pPr>
        <w:pStyle w:val="Odstavecseseznamem"/>
        <w:numPr>
          <w:ilvl w:val="1"/>
          <w:numId w:val="31"/>
        </w:numPr>
        <w:spacing w:before="120" w:after="120"/>
        <w:ind w:left="567" w:hanging="567"/>
        <w:contextualSpacing w:val="0"/>
        <w:jc w:val="both"/>
        <w:rPr>
          <w:rFonts w:ascii="Garamond" w:hAnsi="Garamond" w:cs="Arial"/>
          <w:b/>
          <w:i/>
          <w:sz w:val="20"/>
          <w:szCs w:val="20"/>
        </w:rPr>
      </w:pPr>
      <w:r w:rsidRPr="0034599B">
        <w:rPr>
          <w:rFonts w:ascii="Garamond" w:hAnsi="Garamond" w:cs="Arial"/>
          <w:sz w:val="20"/>
          <w:szCs w:val="20"/>
        </w:rPr>
        <w:t xml:space="preserve">Celková </w:t>
      </w:r>
      <w:r w:rsidR="0004409C" w:rsidRPr="0034599B">
        <w:rPr>
          <w:rFonts w:ascii="Garamond" w:hAnsi="Garamond" w:cs="Arial"/>
          <w:sz w:val="20"/>
          <w:szCs w:val="20"/>
        </w:rPr>
        <w:t>c</w:t>
      </w:r>
      <w:r w:rsidR="00887036" w:rsidRPr="0034599B">
        <w:rPr>
          <w:rFonts w:ascii="Garamond" w:hAnsi="Garamond" w:cs="Arial"/>
          <w:sz w:val="20"/>
          <w:szCs w:val="20"/>
        </w:rPr>
        <w:t>ena za předmět plnění: [</w:t>
      </w:r>
      <w:permStart w:id="402671454" w:edGrp="everyone"/>
      <w:r w:rsidR="00D8327B" w:rsidRPr="0034599B">
        <w:rPr>
          <w:rFonts w:ascii="Garamond" w:hAnsi="Garamond" w:cs="Arial"/>
          <w:sz w:val="20"/>
          <w:szCs w:val="20"/>
          <w:highlight w:val="yellow"/>
        </w:rPr>
        <w:t>DOPLNÍ DODAVATEL</w:t>
      </w:r>
      <w:permEnd w:id="402671454"/>
      <w:r w:rsidR="00887036" w:rsidRPr="0034599B">
        <w:rPr>
          <w:rFonts w:ascii="Garamond" w:hAnsi="Garamond" w:cs="Arial"/>
          <w:sz w:val="20"/>
          <w:szCs w:val="20"/>
        </w:rPr>
        <w:t>] Kč bez DPH</w:t>
      </w:r>
      <w:r w:rsidR="00F74A21" w:rsidRPr="0034599B">
        <w:rPr>
          <w:rFonts w:ascii="Garamond" w:hAnsi="Garamond" w:cs="Arial"/>
          <w:sz w:val="20"/>
          <w:szCs w:val="20"/>
        </w:rPr>
        <w:t>.</w:t>
      </w:r>
    </w:p>
    <w:p w14:paraId="20DCB5CC" w14:textId="300A39E8" w:rsidR="002E2D8A" w:rsidRPr="00BE48B3" w:rsidRDefault="002E2D8A" w:rsidP="001D332B">
      <w:pPr>
        <w:pStyle w:val="Odstavecseseznamem"/>
        <w:numPr>
          <w:ilvl w:val="1"/>
          <w:numId w:val="31"/>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Ostatní </w:t>
      </w:r>
      <w:r w:rsidRPr="00BE48B3">
        <w:rPr>
          <w:rFonts w:ascii="Garamond" w:hAnsi="Garamond" w:cs="Arial"/>
          <w:sz w:val="20"/>
          <w:szCs w:val="20"/>
        </w:rPr>
        <w:t>obchodní a platební podmínky (dále jen „Obchodní podmínky“) jsou uvedeny v příloze č.</w:t>
      </w:r>
      <w:r>
        <w:rPr>
          <w:rFonts w:ascii="Garamond" w:hAnsi="Garamond" w:cs="Arial"/>
          <w:sz w:val="20"/>
          <w:szCs w:val="20"/>
        </w:rPr>
        <w:t> </w:t>
      </w:r>
      <w:r w:rsidRPr="00BE48B3">
        <w:rPr>
          <w:rFonts w:ascii="Garamond" w:hAnsi="Garamond" w:cs="Arial"/>
          <w:sz w:val="20"/>
          <w:szCs w:val="20"/>
        </w:rPr>
        <w:t xml:space="preserve">1 této smlouvy, která je </w:t>
      </w:r>
      <w:r>
        <w:rPr>
          <w:rFonts w:ascii="Garamond" w:hAnsi="Garamond" w:cs="Arial"/>
          <w:sz w:val="20"/>
          <w:szCs w:val="20"/>
        </w:rPr>
        <w:t xml:space="preserve">její </w:t>
      </w:r>
      <w:r w:rsidRPr="00BE48B3">
        <w:rPr>
          <w:rFonts w:ascii="Garamond" w:hAnsi="Garamond" w:cs="Arial"/>
          <w:sz w:val="20"/>
          <w:szCs w:val="20"/>
        </w:rPr>
        <w:t>nedílnou součástí. Dodavatel prohlašuje, že se s</w:t>
      </w:r>
      <w:r>
        <w:rPr>
          <w:rFonts w:ascii="Garamond" w:hAnsi="Garamond" w:cs="Arial"/>
          <w:sz w:val="20"/>
          <w:szCs w:val="20"/>
        </w:rPr>
        <w:t> </w:t>
      </w:r>
      <w:r w:rsidRPr="00BE48B3">
        <w:rPr>
          <w:rFonts w:ascii="Garamond" w:hAnsi="Garamond" w:cs="Arial"/>
          <w:sz w:val="20"/>
          <w:szCs w:val="20"/>
        </w:rPr>
        <w:t>obsahem Obchodních podmínek seznámil.</w:t>
      </w:r>
    </w:p>
    <w:p w14:paraId="501A5476" w14:textId="7D36D071" w:rsidR="000B35C3" w:rsidRPr="00BE48B3" w:rsidRDefault="00602EF1" w:rsidP="001D332B">
      <w:pPr>
        <w:pStyle w:val="Odstavecseseznamem"/>
        <w:numPr>
          <w:ilvl w:val="1"/>
          <w:numId w:val="31"/>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(popř. i další přílohy</w:t>
      </w:r>
      <w:r w:rsidR="00B510C7">
        <w:rPr>
          <w:rFonts w:ascii="Garamond" w:hAnsi="Garamond" w:cs="Arial"/>
          <w:sz w:val="20"/>
          <w:szCs w:val="20"/>
        </w:rPr>
        <w:t xml:space="preserve"> přidané Objednatelem</w:t>
      </w:r>
      <w:r w:rsidR="00364405">
        <w:rPr>
          <w:rFonts w:ascii="Garamond" w:hAnsi="Garamond" w:cs="Arial"/>
          <w:sz w:val="20"/>
          <w:szCs w:val="20"/>
        </w:rPr>
        <w:t xml:space="preserve">,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detailněji specifikují předmět plnění)</w:t>
      </w:r>
      <w:r w:rsidRPr="00BE48B3">
        <w:rPr>
          <w:rFonts w:ascii="Garamond" w:hAnsi="Garamond" w:cs="Arial"/>
          <w:sz w:val="20"/>
          <w:szCs w:val="20"/>
        </w:rPr>
        <w:t>, příloha č. 1.</w:t>
      </w:r>
      <w:r w:rsidR="009275BF">
        <w:rPr>
          <w:rFonts w:ascii="Garamond" w:hAnsi="Garamond" w:cs="Arial"/>
          <w:sz w:val="20"/>
          <w:szCs w:val="20"/>
        </w:rPr>
        <w:t xml:space="preserve"> (Obchodní </w:t>
      </w:r>
      <w:r w:rsidR="009E34FE">
        <w:rPr>
          <w:rFonts w:ascii="Garamond" w:hAnsi="Garamond" w:cs="Arial"/>
          <w:sz w:val="20"/>
          <w:szCs w:val="20"/>
        </w:rPr>
        <w:t>podmínky), příloha č. 3 (</w:t>
      </w:r>
      <w:r w:rsidR="00EE1F49">
        <w:rPr>
          <w:rFonts w:ascii="Garamond" w:hAnsi="Garamond" w:cs="Arial"/>
          <w:sz w:val="20"/>
          <w:szCs w:val="20"/>
        </w:rPr>
        <w:t>Licenční ujednání</w:t>
      </w:r>
      <w:r w:rsidR="009E34FE">
        <w:rPr>
          <w:rFonts w:ascii="Garamond" w:hAnsi="Garamond" w:cs="Arial"/>
          <w:sz w:val="20"/>
          <w:szCs w:val="20"/>
        </w:rPr>
        <w:t>)</w:t>
      </w:r>
      <w:r w:rsidR="009275BF">
        <w:rPr>
          <w:rFonts w:ascii="Garamond" w:hAnsi="Garamond" w:cs="Arial"/>
          <w:sz w:val="20"/>
          <w:szCs w:val="20"/>
        </w:rPr>
        <w:t>.</w:t>
      </w:r>
    </w:p>
    <w:p w14:paraId="531AB4AC" w14:textId="4A38C2DD" w:rsidR="00A308C5" w:rsidRPr="00BE48B3" w:rsidRDefault="001939CE" w:rsidP="001D332B">
      <w:pPr>
        <w:pStyle w:val="Odstavecseseznamem"/>
        <w:numPr>
          <w:ilvl w:val="1"/>
          <w:numId w:val="31"/>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BE48B3">
      <w:pPr>
        <w:pStyle w:val="Odstavecseseznamem"/>
        <w:numPr>
          <w:ilvl w:val="0"/>
          <w:numId w:val="31"/>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0E60621E" w:rsidR="001939CE"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w:t>
      </w:r>
      <w:r w:rsidR="009275BF">
        <w:rPr>
          <w:rFonts w:ascii="Garamond" w:hAnsi="Garamond"/>
          <w:sz w:val="20"/>
          <w:szCs w:val="20"/>
        </w:rPr>
        <w:t>S</w:t>
      </w:r>
      <w:r w:rsidRPr="00BE48B3">
        <w:rPr>
          <w:rFonts w:ascii="Garamond" w:hAnsi="Garamond"/>
          <w:sz w:val="20"/>
          <w:szCs w:val="20"/>
        </w:rPr>
        <w:t xml:space="preserve">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7EEAB670" w:rsidR="001939CE" w:rsidRDefault="009275BF" w:rsidP="000F0A0F">
      <w:pPr>
        <w:spacing w:after="0"/>
        <w:ind w:left="567" w:hanging="567"/>
        <w:jc w:val="both"/>
        <w:rPr>
          <w:rFonts w:ascii="Garamond" w:hAnsi="Garamond"/>
          <w:sz w:val="20"/>
          <w:szCs w:val="20"/>
        </w:rPr>
      </w:pPr>
      <w:r>
        <w:rPr>
          <w:rFonts w:ascii="Garamond" w:hAnsi="Garamond"/>
          <w:sz w:val="20"/>
          <w:szCs w:val="20"/>
        </w:rPr>
        <w:t>Příloha č. 3 – Licenční ujednání</w:t>
      </w:r>
    </w:p>
    <w:p w14:paraId="478766D0" w14:textId="055B4AE5" w:rsidR="00C31DA7" w:rsidRDefault="00C31DA7" w:rsidP="002E2D8A">
      <w:pPr>
        <w:spacing w:after="0"/>
        <w:ind w:left="567" w:hanging="567"/>
        <w:jc w:val="both"/>
        <w:rPr>
          <w:rFonts w:ascii="Garamond" w:hAnsi="Garamond"/>
          <w:szCs w:val="20"/>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lastRenderedPageBreak/>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214CBC3"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rektor</w:t>
            </w:r>
          </w:p>
          <w:p w14:paraId="4C3798E4" w14:textId="7E5071F6" w:rsidR="00BE48B3" w:rsidRPr="0004409C" w:rsidRDefault="00A308C5" w:rsidP="004D504E">
            <w:pPr>
              <w:spacing w:after="0"/>
              <w:jc w:val="both"/>
              <w:rPr>
                <w:rFonts w:ascii="Garamond" w:hAnsi="Garamond"/>
                <w:sz w:val="20"/>
                <w:szCs w:val="20"/>
              </w:rPr>
            </w:pP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permStart w:id="1250297904" w:edGrp="everyone"/>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749C198F"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6301CD2E" w14:textId="238D864D"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ermEnd w:id="1250297904"/>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1D332B">
      <w:pPr>
        <w:pStyle w:val="Odstavecseseznamem"/>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246C794D" w:rsidR="0046673F" w:rsidRPr="00826EC8" w:rsidRDefault="00297309" w:rsidP="001D332B">
      <w:pPr>
        <w:pStyle w:val="Odstavecseseznamem"/>
        <w:numPr>
          <w:ilvl w:val="1"/>
          <w:numId w:val="3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w:t>
      </w:r>
      <w:r w:rsidR="006E1112">
        <w:rPr>
          <w:rFonts w:ascii="Garamond" w:hAnsi="Garamond"/>
          <w:sz w:val="20"/>
          <w:szCs w:val="20"/>
        </w:rPr>
        <w:t>dodat/</w:t>
      </w:r>
      <w:r w:rsidR="004B31EE">
        <w:rPr>
          <w:rFonts w:ascii="Garamond" w:hAnsi="Garamond"/>
          <w:sz w:val="20"/>
          <w:szCs w:val="20"/>
        </w:rPr>
        <w:t>poskytnout</w:t>
      </w:r>
      <w:r w:rsidR="004B31EE" w:rsidRPr="00826EC8">
        <w:rPr>
          <w:rFonts w:ascii="Garamond" w:hAnsi="Garamond"/>
          <w:sz w:val="20"/>
          <w:szCs w:val="20"/>
        </w:rPr>
        <w:t xml:space="preserve">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předmět plnění</w:t>
      </w:r>
      <w:r w:rsidR="004B31EE">
        <w:rPr>
          <w:rFonts w:ascii="Garamond" w:hAnsi="Garamond"/>
          <w:sz w:val="20"/>
          <w:szCs w:val="20"/>
        </w:rPr>
        <w:t xml:space="preserve"> a veškeré další činnosti uvedené </w:t>
      </w:r>
      <w:r w:rsidR="009879B7">
        <w:rPr>
          <w:rFonts w:ascii="Garamond" w:hAnsi="Garamond"/>
          <w:sz w:val="20"/>
          <w:szCs w:val="20"/>
        </w:rPr>
        <w:t xml:space="preserve">ve </w:t>
      </w:r>
      <w:r w:rsidR="006E1112">
        <w:rPr>
          <w:rFonts w:ascii="Garamond" w:hAnsi="Garamond"/>
          <w:sz w:val="20"/>
          <w:szCs w:val="20"/>
        </w:rPr>
        <w:t>Smlouvě a jejích přílohách</w:t>
      </w:r>
      <w:r w:rsidRPr="00826EC8">
        <w:rPr>
          <w:rFonts w:ascii="Garamond" w:hAnsi="Garamond"/>
          <w:sz w:val="20"/>
          <w:szCs w:val="20"/>
        </w:rPr>
        <w:t xml:space="preserve"> </w:t>
      </w:r>
      <w:r w:rsidR="000F0A0F">
        <w:rPr>
          <w:rFonts w:ascii="Garamond" w:hAnsi="Garamond"/>
          <w:sz w:val="20"/>
          <w:szCs w:val="20"/>
        </w:rPr>
        <w:t xml:space="preserve">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6E1112">
        <w:rPr>
          <w:rFonts w:ascii="Garamond" w:hAnsi="Garamond"/>
          <w:sz w:val="20"/>
          <w:szCs w:val="20"/>
        </w:rPr>
        <w:t xml:space="preserve">za </w:t>
      </w:r>
      <w:r w:rsidR="00DD7F84" w:rsidRPr="00826EC8">
        <w:rPr>
          <w:rFonts w:ascii="Garamond" w:hAnsi="Garamond" w:cs="Arial"/>
          <w:sz w:val="20"/>
          <w:szCs w:val="20"/>
        </w:rPr>
        <w:t xml:space="preserve">řádně </w:t>
      </w:r>
      <w:r w:rsidR="006E1112">
        <w:rPr>
          <w:rFonts w:ascii="Garamond" w:hAnsi="Garamond" w:cs="Arial"/>
          <w:sz w:val="20"/>
          <w:szCs w:val="20"/>
        </w:rPr>
        <w:t>dodaný předmět plnění/</w:t>
      </w:r>
      <w:r w:rsidR="004B31EE">
        <w:rPr>
          <w:rFonts w:ascii="Garamond" w:hAnsi="Garamond" w:cs="Arial"/>
          <w:sz w:val="20"/>
          <w:szCs w:val="20"/>
        </w:rPr>
        <w:t xml:space="preserve">poskytnuté činnosti </w:t>
      </w:r>
      <w:r w:rsidR="00DD7F84" w:rsidRPr="00826EC8">
        <w:rPr>
          <w:rFonts w:ascii="Garamond" w:hAnsi="Garamond" w:cs="Arial"/>
          <w:sz w:val="20"/>
          <w:szCs w:val="20"/>
        </w:rPr>
        <w:t>uhradit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7703B027" w:rsidR="0041763F" w:rsidRPr="00826EC8" w:rsidRDefault="004B31EE" w:rsidP="001D332B">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cs="Arial"/>
          <w:sz w:val="20"/>
          <w:szCs w:val="20"/>
        </w:rPr>
        <w:t>Podrobná specifikace</w:t>
      </w:r>
      <w:r w:rsidR="0046673F" w:rsidRPr="00826EC8">
        <w:rPr>
          <w:rFonts w:ascii="Garamond" w:hAnsi="Garamond" w:cs="Arial"/>
          <w:sz w:val="20"/>
          <w:szCs w:val="20"/>
        </w:rPr>
        <w:t xml:space="preserve"> předmětu plnění</w:t>
      </w:r>
      <w:r w:rsidR="008A0C7C" w:rsidRPr="00826EC8">
        <w:rPr>
          <w:rFonts w:ascii="Garamond" w:hAnsi="Garamond" w:cs="Arial"/>
          <w:sz w:val="20"/>
          <w:szCs w:val="20"/>
        </w:rPr>
        <w:t>, doba a místo plnění jsou</w:t>
      </w:r>
      <w:r w:rsidR="0046673F" w:rsidRPr="00826EC8">
        <w:rPr>
          <w:rFonts w:ascii="Garamond" w:hAnsi="Garamond" w:cs="Arial"/>
          <w:sz w:val="20"/>
          <w:szCs w:val="20"/>
        </w:rPr>
        <w:t xml:space="preserve"> uveden</w:t>
      </w:r>
      <w:r w:rsidR="008A0C7C" w:rsidRPr="00826EC8">
        <w:rPr>
          <w:rFonts w:ascii="Garamond" w:hAnsi="Garamond" w:cs="Arial"/>
          <w:sz w:val="20"/>
          <w:szCs w:val="20"/>
        </w:rPr>
        <w:t>y</w:t>
      </w:r>
      <w:r w:rsidR="0046673F"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w:t>
      </w:r>
      <w:r>
        <w:rPr>
          <w:rFonts w:ascii="Garamond" w:hAnsi="Garamond" w:cs="Arial"/>
          <w:sz w:val="20"/>
          <w:szCs w:val="20"/>
        </w:rPr>
        <w:t>.</w:t>
      </w:r>
    </w:p>
    <w:p w14:paraId="0463C3B5" w14:textId="2C84A03B" w:rsidR="00553425" w:rsidRPr="00DF4166" w:rsidRDefault="00D65883" w:rsidP="00D143FB">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Pokud je</w:t>
      </w:r>
      <w:r w:rsidR="007F624B">
        <w:rPr>
          <w:rFonts w:ascii="Garamond" w:hAnsi="Garamond"/>
          <w:sz w:val="20"/>
          <w:szCs w:val="20"/>
        </w:rPr>
        <w:t xml:space="preserve"> předmětem plnění </w:t>
      </w:r>
      <w:r w:rsidR="000F0A0F">
        <w:rPr>
          <w:rFonts w:ascii="Garamond" w:hAnsi="Garamond"/>
          <w:sz w:val="20"/>
          <w:szCs w:val="20"/>
        </w:rPr>
        <w:t>dodání softwaru (dále jen „</w:t>
      </w:r>
      <w:r w:rsidR="000F0A0F" w:rsidRPr="00964569">
        <w:rPr>
          <w:rFonts w:ascii="Garamond" w:hAnsi="Garamond"/>
          <w:sz w:val="20"/>
          <w:szCs w:val="20"/>
        </w:rPr>
        <w:t>SW</w:t>
      </w:r>
      <w:r w:rsidR="000F0A0F">
        <w:rPr>
          <w:rFonts w:ascii="Garamond" w:hAnsi="Garamond"/>
          <w:sz w:val="20"/>
          <w:szCs w:val="20"/>
        </w:rPr>
        <w:t>“)</w:t>
      </w:r>
      <w:r w:rsidR="007F624B">
        <w:rPr>
          <w:rFonts w:ascii="Garamond" w:hAnsi="Garamond"/>
          <w:sz w:val="20"/>
          <w:szCs w:val="20"/>
        </w:rPr>
        <w:t>,</w:t>
      </w:r>
      <w:r w:rsidR="000F0A0F">
        <w:rPr>
          <w:rFonts w:ascii="Garamond" w:hAnsi="Garamond"/>
          <w:sz w:val="20"/>
          <w:szCs w:val="20"/>
        </w:rPr>
        <w:t xml:space="preserve"> </w:t>
      </w:r>
      <w:r w:rsidR="004B31EE">
        <w:rPr>
          <w:rFonts w:ascii="Garamond" w:hAnsi="Garamond"/>
          <w:sz w:val="20"/>
          <w:szCs w:val="20"/>
        </w:rPr>
        <w:t>Dodavatel výslov</w:t>
      </w:r>
      <w:r w:rsidR="00D143FB">
        <w:rPr>
          <w:rFonts w:ascii="Garamond" w:hAnsi="Garamond"/>
          <w:sz w:val="20"/>
          <w:szCs w:val="20"/>
        </w:rPr>
        <w:t xml:space="preserve">ně prohlašuje, že </w:t>
      </w:r>
      <w:r>
        <w:rPr>
          <w:rFonts w:ascii="Garamond" w:hAnsi="Garamond"/>
          <w:sz w:val="20"/>
          <w:szCs w:val="20"/>
        </w:rPr>
        <w:t xml:space="preserve">SW </w:t>
      </w:r>
      <w:r w:rsidR="004B31EE" w:rsidRPr="004B31EE">
        <w:rPr>
          <w:rFonts w:ascii="Garamond" w:hAnsi="Garamond"/>
          <w:sz w:val="20"/>
          <w:szCs w:val="20"/>
        </w:rPr>
        <w:t xml:space="preserve">je </w:t>
      </w:r>
      <w:r w:rsidR="00AC3C76">
        <w:rPr>
          <w:rFonts w:ascii="Garamond" w:hAnsi="Garamond"/>
          <w:sz w:val="20"/>
          <w:szCs w:val="20"/>
        </w:rPr>
        <w:t xml:space="preserve">plně funkční, kompletní a </w:t>
      </w:r>
      <w:r w:rsidR="004B31EE" w:rsidRPr="004B31EE">
        <w:rPr>
          <w:rFonts w:ascii="Garamond" w:hAnsi="Garamond"/>
          <w:sz w:val="20"/>
          <w:szCs w:val="20"/>
        </w:rPr>
        <w:t xml:space="preserve">plně způsobilý k využití </w:t>
      </w:r>
      <w:r w:rsidR="00D143FB">
        <w:rPr>
          <w:rFonts w:ascii="Garamond" w:hAnsi="Garamond"/>
          <w:sz w:val="20"/>
          <w:szCs w:val="20"/>
        </w:rPr>
        <w:t>Objednatelem</w:t>
      </w:r>
      <w:r w:rsidR="004B31EE" w:rsidRPr="004B31EE">
        <w:rPr>
          <w:rFonts w:ascii="Garamond" w:hAnsi="Garamond"/>
          <w:sz w:val="20"/>
          <w:szCs w:val="20"/>
        </w:rPr>
        <w:t xml:space="preserve"> po dobu</w:t>
      </w:r>
      <w:r w:rsidR="00D143FB">
        <w:rPr>
          <w:rFonts w:ascii="Garamond" w:hAnsi="Garamond"/>
          <w:sz w:val="20"/>
          <w:szCs w:val="20"/>
        </w:rPr>
        <w:t xml:space="preserve"> a k účelu stanovenému v příloze č. 2 </w:t>
      </w:r>
      <w:r w:rsidR="007630C5">
        <w:rPr>
          <w:rFonts w:ascii="Garamond" w:hAnsi="Garamond"/>
          <w:sz w:val="20"/>
          <w:szCs w:val="20"/>
        </w:rPr>
        <w:t>Smlouvy</w:t>
      </w:r>
      <w:r w:rsidR="005F738B">
        <w:rPr>
          <w:rFonts w:ascii="Garamond" w:hAnsi="Garamond"/>
          <w:sz w:val="20"/>
          <w:szCs w:val="20"/>
        </w:rPr>
        <w:t xml:space="preserve"> (popř. k účelu obvyklému)</w:t>
      </w:r>
      <w:r w:rsidR="00D143FB">
        <w:rPr>
          <w:rFonts w:ascii="Garamond" w:hAnsi="Garamond"/>
          <w:sz w:val="20"/>
          <w:szCs w:val="20"/>
        </w:rPr>
        <w:t>.</w:t>
      </w:r>
    </w:p>
    <w:p w14:paraId="2123A5F2" w14:textId="2D44CFF7" w:rsidR="00DF4166" w:rsidRPr="008736A3" w:rsidRDefault="00D65883" w:rsidP="00DF4166">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Pokud je</w:t>
      </w:r>
      <w:r w:rsidR="00083685">
        <w:rPr>
          <w:rFonts w:ascii="Garamond" w:hAnsi="Garamond"/>
          <w:sz w:val="20"/>
          <w:szCs w:val="20"/>
        </w:rPr>
        <w:t xml:space="preserve"> předmětem plnění dodání SW nebo prodloužení licence k SW, </w:t>
      </w:r>
      <w:r w:rsidR="00DF4166">
        <w:rPr>
          <w:rFonts w:ascii="Garamond" w:hAnsi="Garamond"/>
          <w:sz w:val="20"/>
          <w:szCs w:val="20"/>
        </w:rPr>
        <w:t xml:space="preserve">Dodavatel </w:t>
      </w:r>
      <w:r w:rsidR="00DF4166" w:rsidRPr="00DF4166">
        <w:rPr>
          <w:rFonts w:ascii="Garamond" w:hAnsi="Garamond"/>
          <w:sz w:val="20"/>
          <w:szCs w:val="20"/>
        </w:rPr>
        <w:t>výslovně prohlašuje, že je na základě svého právního vztahu s autorem/vykonavatelem majetkových práv k</w:t>
      </w:r>
      <w:r w:rsidR="00DF4166">
        <w:rPr>
          <w:rFonts w:ascii="Garamond" w:hAnsi="Garamond"/>
          <w:sz w:val="20"/>
          <w:szCs w:val="20"/>
        </w:rPr>
        <w:t> </w:t>
      </w:r>
      <w:r w:rsidR="000F0A0F">
        <w:rPr>
          <w:rFonts w:ascii="Garamond" w:hAnsi="Garamond"/>
          <w:sz w:val="20"/>
          <w:szCs w:val="20"/>
        </w:rPr>
        <w:t>SW</w:t>
      </w:r>
      <w:r w:rsidR="00DF4166" w:rsidRPr="00DF4166">
        <w:rPr>
          <w:rFonts w:ascii="Garamond" w:hAnsi="Garamond"/>
          <w:sz w:val="20"/>
          <w:szCs w:val="20"/>
        </w:rPr>
        <w:t xml:space="preserve"> oprávněn poskytnout nebo zprostředkovat poskytnutí nebo prodloužení licence pro účel uvedený v</w:t>
      </w:r>
      <w:r w:rsidR="00DF4166">
        <w:rPr>
          <w:rFonts w:ascii="Garamond" w:hAnsi="Garamond"/>
          <w:sz w:val="20"/>
          <w:szCs w:val="20"/>
        </w:rPr>
        <w:t xml:space="preserve"> příloze č. 2 </w:t>
      </w:r>
      <w:r w:rsidR="007630C5">
        <w:rPr>
          <w:rFonts w:ascii="Garamond" w:hAnsi="Garamond"/>
          <w:sz w:val="20"/>
          <w:szCs w:val="20"/>
        </w:rPr>
        <w:t>S</w:t>
      </w:r>
      <w:r w:rsidR="007630C5" w:rsidRPr="00DF4166">
        <w:rPr>
          <w:rFonts w:ascii="Garamond" w:hAnsi="Garamond"/>
          <w:sz w:val="20"/>
          <w:szCs w:val="20"/>
        </w:rPr>
        <w:t>mlouvy</w:t>
      </w:r>
      <w:r w:rsidR="00DF4166" w:rsidRPr="00DF4166">
        <w:rPr>
          <w:rFonts w:ascii="Garamond" w:hAnsi="Garamond"/>
          <w:sz w:val="20"/>
          <w:szCs w:val="20"/>
        </w:rPr>
        <w:t xml:space="preserve">. </w:t>
      </w:r>
      <w:r w:rsidR="00DF4166">
        <w:rPr>
          <w:rFonts w:ascii="Garamond" w:hAnsi="Garamond"/>
          <w:sz w:val="20"/>
          <w:szCs w:val="20"/>
        </w:rPr>
        <w:t>Dodavatel</w:t>
      </w:r>
      <w:r w:rsidR="00DF4166" w:rsidRPr="00DF4166">
        <w:rPr>
          <w:rFonts w:ascii="Garamond" w:hAnsi="Garamond"/>
          <w:sz w:val="20"/>
          <w:szCs w:val="20"/>
        </w:rPr>
        <w:t xml:space="preserve"> dále prohlašuje, že v důsledku plnění předmětu dle </w:t>
      </w:r>
      <w:r w:rsidR="007630C5" w:rsidRPr="00DF4166">
        <w:rPr>
          <w:rFonts w:ascii="Garamond" w:hAnsi="Garamond"/>
          <w:sz w:val="20"/>
          <w:szCs w:val="20"/>
        </w:rPr>
        <w:t xml:space="preserve">Smlouvy </w:t>
      </w:r>
      <w:r w:rsidR="00DF4166" w:rsidRPr="00DF4166">
        <w:rPr>
          <w:rFonts w:ascii="Garamond" w:hAnsi="Garamond"/>
          <w:sz w:val="20"/>
          <w:szCs w:val="20"/>
        </w:rPr>
        <w:t xml:space="preserve">nebude porušeno žádné právo třetí osoby ani právní předpis. Za pravdivost těchto prohlášení nese </w:t>
      </w:r>
      <w:r w:rsidR="00DF4166">
        <w:rPr>
          <w:rFonts w:ascii="Garamond" w:hAnsi="Garamond"/>
          <w:sz w:val="20"/>
          <w:szCs w:val="20"/>
        </w:rPr>
        <w:t>Dodavatel</w:t>
      </w:r>
      <w:r w:rsidR="00DF4166" w:rsidRPr="00DF4166">
        <w:rPr>
          <w:rFonts w:ascii="Garamond" w:hAnsi="Garamond"/>
          <w:sz w:val="20"/>
          <w:szCs w:val="20"/>
        </w:rPr>
        <w:t xml:space="preserve"> plnou odpovědnost. </w:t>
      </w:r>
      <w:r w:rsidR="00DF4166">
        <w:rPr>
          <w:rFonts w:ascii="Garamond" w:hAnsi="Garamond"/>
          <w:sz w:val="20"/>
          <w:szCs w:val="20"/>
        </w:rPr>
        <w:t>Dodavatel</w:t>
      </w:r>
      <w:r w:rsidR="00DF4166" w:rsidRPr="00DF4166">
        <w:rPr>
          <w:rFonts w:ascii="Garamond" w:hAnsi="Garamond"/>
          <w:sz w:val="20"/>
          <w:szCs w:val="20"/>
        </w:rPr>
        <w:t xml:space="preserve"> se zavazuje nahradit </w:t>
      </w:r>
      <w:r w:rsidR="00DF4166">
        <w:rPr>
          <w:rFonts w:ascii="Garamond" w:hAnsi="Garamond"/>
          <w:sz w:val="20"/>
          <w:szCs w:val="20"/>
        </w:rPr>
        <w:t>Objednateli</w:t>
      </w:r>
      <w:r w:rsidR="00DF4166" w:rsidRPr="00DF4166">
        <w:rPr>
          <w:rFonts w:ascii="Garamond" w:hAnsi="Garamond"/>
          <w:sz w:val="20"/>
          <w:szCs w:val="20"/>
        </w:rPr>
        <w:t xml:space="preserve"> </w:t>
      </w:r>
      <w:r w:rsidR="00DF4166">
        <w:rPr>
          <w:rFonts w:ascii="Garamond" w:hAnsi="Garamond"/>
          <w:sz w:val="20"/>
          <w:szCs w:val="20"/>
        </w:rPr>
        <w:t xml:space="preserve">případnou </w:t>
      </w:r>
      <w:r w:rsidR="00DF4166" w:rsidRPr="00DF4166">
        <w:rPr>
          <w:rFonts w:ascii="Garamond" w:hAnsi="Garamond"/>
          <w:sz w:val="20"/>
          <w:szCs w:val="20"/>
        </w:rPr>
        <w:t xml:space="preserve">škodu, která by mu vznikla, pokud by prohlášení </w:t>
      </w:r>
      <w:r w:rsidR="00DF4166">
        <w:rPr>
          <w:rFonts w:ascii="Garamond" w:hAnsi="Garamond"/>
          <w:sz w:val="20"/>
          <w:szCs w:val="20"/>
        </w:rPr>
        <w:t>Dodavatele</w:t>
      </w:r>
      <w:r w:rsidR="00DF4166" w:rsidRPr="00DF4166">
        <w:rPr>
          <w:rFonts w:ascii="Garamond" w:hAnsi="Garamond"/>
          <w:sz w:val="20"/>
          <w:szCs w:val="20"/>
        </w:rPr>
        <w:t xml:space="preserve"> uvedená v tomto </w:t>
      </w:r>
      <w:r w:rsidR="00173BB8">
        <w:rPr>
          <w:rFonts w:ascii="Garamond" w:hAnsi="Garamond"/>
          <w:sz w:val="20"/>
          <w:szCs w:val="20"/>
        </w:rPr>
        <w:t>článku</w:t>
      </w:r>
      <w:r w:rsidR="00173BB8" w:rsidRPr="00DF4166">
        <w:rPr>
          <w:rFonts w:ascii="Garamond" w:hAnsi="Garamond"/>
          <w:sz w:val="20"/>
          <w:szCs w:val="20"/>
        </w:rPr>
        <w:t xml:space="preserve"> </w:t>
      </w:r>
      <w:r w:rsidR="00DF4166" w:rsidRPr="00DF4166">
        <w:rPr>
          <w:rFonts w:ascii="Garamond" w:hAnsi="Garamond"/>
          <w:sz w:val="20"/>
          <w:szCs w:val="20"/>
        </w:rPr>
        <w:t>byla nepravdivá.</w:t>
      </w:r>
    </w:p>
    <w:p w14:paraId="3D61C247" w14:textId="1E9EE9B1" w:rsidR="008736A3" w:rsidRDefault="008736A3" w:rsidP="008736A3">
      <w:pPr>
        <w:pStyle w:val="Odstavecseseznamem"/>
        <w:numPr>
          <w:ilvl w:val="1"/>
          <w:numId w:val="34"/>
        </w:numPr>
        <w:spacing w:before="120" w:after="120"/>
        <w:ind w:left="567" w:hanging="567"/>
        <w:contextualSpacing w:val="0"/>
        <w:jc w:val="both"/>
        <w:rPr>
          <w:rFonts w:ascii="Garamond" w:hAnsi="Garamond"/>
          <w:sz w:val="20"/>
          <w:szCs w:val="20"/>
        </w:rPr>
      </w:pPr>
      <w:r w:rsidRPr="008736A3">
        <w:rPr>
          <w:rFonts w:ascii="Garamond" w:hAnsi="Garamond"/>
          <w:sz w:val="20"/>
          <w:szCs w:val="20"/>
        </w:rPr>
        <w:t xml:space="preserve">Další podmínky poskytnutí licence, resp. licenční ujednání jsou uvedena v </w:t>
      </w:r>
      <w:r w:rsidR="00972AB4">
        <w:rPr>
          <w:rFonts w:ascii="Garamond" w:hAnsi="Garamond"/>
          <w:sz w:val="20"/>
          <w:szCs w:val="20"/>
        </w:rPr>
        <w:t>p</w:t>
      </w:r>
      <w:r w:rsidRPr="008736A3">
        <w:rPr>
          <w:rFonts w:ascii="Garamond" w:hAnsi="Garamond"/>
          <w:sz w:val="20"/>
          <w:szCs w:val="20"/>
        </w:rPr>
        <w:t>říloze č. 3 Smlouvy (dále jen „Licenční ujednání“). Licenční ujednání</w:t>
      </w:r>
      <w:r w:rsidR="00AA10BF">
        <w:rPr>
          <w:rFonts w:ascii="Garamond" w:hAnsi="Garamond"/>
          <w:sz w:val="20"/>
          <w:szCs w:val="20"/>
        </w:rPr>
        <w:t xml:space="preserve">, která jsou neslučitelná či v rozporu se </w:t>
      </w:r>
      <w:r w:rsidRPr="008736A3">
        <w:rPr>
          <w:rFonts w:ascii="Garamond" w:hAnsi="Garamond"/>
          <w:sz w:val="20"/>
          <w:szCs w:val="20"/>
        </w:rPr>
        <w:t xml:space="preserve">Smlouvou </w:t>
      </w:r>
      <w:r w:rsidR="00AA10BF">
        <w:rPr>
          <w:rFonts w:ascii="Garamond" w:hAnsi="Garamond"/>
          <w:sz w:val="20"/>
          <w:szCs w:val="20"/>
        </w:rPr>
        <w:t>a</w:t>
      </w:r>
      <w:r w:rsidRPr="008736A3">
        <w:rPr>
          <w:rFonts w:ascii="Garamond" w:hAnsi="Garamond"/>
          <w:sz w:val="20"/>
          <w:szCs w:val="20"/>
        </w:rPr>
        <w:t xml:space="preserve"> účelem </w:t>
      </w:r>
      <w:r w:rsidR="00AA10BF">
        <w:rPr>
          <w:rFonts w:ascii="Garamond" w:hAnsi="Garamond"/>
          <w:sz w:val="20"/>
          <w:szCs w:val="20"/>
        </w:rPr>
        <w:t>dle čl. 1.3</w:t>
      </w:r>
      <w:r w:rsidR="003572D5">
        <w:rPr>
          <w:rFonts w:ascii="Garamond" w:hAnsi="Garamond"/>
          <w:sz w:val="20"/>
          <w:szCs w:val="20"/>
        </w:rPr>
        <w:t>,</w:t>
      </w:r>
      <w:r w:rsidRPr="008736A3">
        <w:rPr>
          <w:rFonts w:ascii="Garamond" w:hAnsi="Garamond"/>
          <w:sz w:val="20"/>
          <w:szCs w:val="20"/>
        </w:rPr>
        <w:t xml:space="preserve"> </w:t>
      </w:r>
      <w:r w:rsidR="00055203">
        <w:rPr>
          <w:rFonts w:ascii="Garamond" w:hAnsi="Garamond"/>
          <w:sz w:val="20"/>
          <w:szCs w:val="20"/>
        </w:rPr>
        <w:t xml:space="preserve">popř. pokud svým obsahem či povahou </w:t>
      </w:r>
      <w:r w:rsidR="001C74AB">
        <w:rPr>
          <w:rFonts w:ascii="Garamond" w:hAnsi="Garamond"/>
          <w:sz w:val="20"/>
          <w:szCs w:val="20"/>
        </w:rPr>
        <w:t xml:space="preserve">neodpovídají obvyklým licenčním podmínkám obdobného předmětu plnění nebo </w:t>
      </w:r>
      <w:r w:rsidR="00055203">
        <w:rPr>
          <w:rFonts w:ascii="Garamond" w:hAnsi="Garamond"/>
          <w:sz w:val="20"/>
          <w:szCs w:val="20"/>
        </w:rPr>
        <w:t xml:space="preserve">zcela </w:t>
      </w:r>
      <w:r w:rsidR="003805A8">
        <w:rPr>
          <w:rFonts w:ascii="Garamond" w:hAnsi="Garamond"/>
          <w:sz w:val="20"/>
          <w:szCs w:val="20"/>
        </w:rPr>
        <w:t>zjevně</w:t>
      </w:r>
      <w:r w:rsidR="00055203">
        <w:rPr>
          <w:rFonts w:ascii="Garamond" w:hAnsi="Garamond"/>
          <w:sz w:val="20"/>
          <w:szCs w:val="20"/>
        </w:rPr>
        <w:t xml:space="preserve"> znevýhodňují postavení Objednatele, </w:t>
      </w:r>
      <w:r w:rsidR="00AA10BF">
        <w:rPr>
          <w:rFonts w:ascii="Garamond" w:hAnsi="Garamond"/>
          <w:sz w:val="20"/>
          <w:szCs w:val="20"/>
        </w:rPr>
        <w:t xml:space="preserve">jsou </w:t>
      </w:r>
      <w:r w:rsidRPr="008736A3">
        <w:rPr>
          <w:rFonts w:ascii="Garamond" w:hAnsi="Garamond"/>
          <w:sz w:val="20"/>
          <w:szCs w:val="20"/>
        </w:rPr>
        <w:t>právně neúčinná.</w:t>
      </w:r>
      <w:r w:rsidR="00EE1F49">
        <w:rPr>
          <w:rFonts w:ascii="Garamond" w:hAnsi="Garamond"/>
          <w:sz w:val="20"/>
          <w:szCs w:val="20"/>
        </w:rPr>
        <w:t xml:space="preserve"> </w:t>
      </w:r>
      <w:r w:rsidR="00055203">
        <w:rPr>
          <w:rFonts w:ascii="Garamond" w:hAnsi="Garamond"/>
          <w:sz w:val="20"/>
          <w:szCs w:val="20"/>
        </w:rPr>
        <w:t xml:space="preserve">Za tato </w:t>
      </w:r>
      <w:r w:rsidR="001C74AB">
        <w:rPr>
          <w:rFonts w:ascii="Garamond" w:hAnsi="Garamond"/>
          <w:sz w:val="20"/>
          <w:szCs w:val="20"/>
        </w:rPr>
        <w:t xml:space="preserve">právně neúčinná </w:t>
      </w:r>
      <w:r w:rsidR="00055203">
        <w:rPr>
          <w:rFonts w:ascii="Garamond" w:hAnsi="Garamond"/>
          <w:sz w:val="20"/>
          <w:szCs w:val="20"/>
        </w:rPr>
        <w:t xml:space="preserve">ustanovení se považují zejména, nikoli však výlučně, </w:t>
      </w:r>
      <w:r w:rsidR="001C74AB">
        <w:rPr>
          <w:rFonts w:ascii="Garamond" w:hAnsi="Garamond"/>
          <w:sz w:val="20"/>
          <w:szCs w:val="20"/>
        </w:rPr>
        <w:t xml:space="preserve">ust. stanovující Objednateli povinnost k plnění (finančnímu i jinému), </w:t>
      </w:r>
      <w:r w:rsidR="008F4019">
        <w:rPr>
          <w:rFonts w:ascii="Garamond" w:hAnsi="Garamond"/>
          <w:sz w:val="20"/>
          <w:szCs w:val="20"/>
        </w:rPr>
        <w:t xml:space="preserve">inflační a měnové doložky, </w:t>
      </w:r>
      <w:r w:rsidR="003805A8">
        <w:rPr>
          <w:rFonts w:ascii="Garamond" w:hAnsi="Garamond"/>
          <w:sz w:val="20"/>
          <w:szCs w:val="20"/>
        </w:rPr>
        <w:t xml:space="preserve">ujednání </w:t>
      </w:r>
      <w:r w:rsidR="002A26E1">
        <w:rPr>
          <w:rFonts w:ascii="Garamond" w:hAnsi="Garamond"/>
          <w:sz w:val="20"/>
          <w:szCs w:val="20"/>
        </w:rPr>
        <w:t xml:space="preserve">rozšiřující možnosti ukončení této Smlouvy, jakékoli finanční či jiné kompenzace při ukončení této Smlouvy, </w:t>
      </w:r>
      <w:r w:rsidR="008F4019">
        <w:rPr>
          <w:rFonts w:ascii="Garamond" w:hAnsi="Garamond"/>
          <w:sz w:val="20"/>
          <w:szCs w:val="20"/>
        </w:rPr>
        <w:t>ustanovení týkající se vyšší moci apod.</w:t>
      </w:r>
    </w:p>
    <w:p w14:paraId="52D945A3" w14:textId="3C5A9FC9" w:rsidR="00AA10BF" w:rsidRPr="008736A3" w:rsidRDefault="00AA10BF" w:rsidP="008736A3">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t>Jsou-li Licenční ujednání vyhotoven</w:t>
      </w:r>
      <w:r w:rsidR="00A20701">
        <w:rPr>
          <w:rFonts w:ascii="Garamond" w:hAnsi="Garamond"/>
          <w:sz w:val="20"/>
          <w:szCs w:val="20"/>
        </w:rPr>
        <w:t>y</w:t>
      </w:r>
      <w:r w:rsidR="00586476">
        <w:rPr>
          <w:rFonts w:ascii="Garamond" w:hAnsi="Garamond"/>
          <w:sz w:val="20"/>
          <w:szCs w:val="20"/>
        </w:rPr>
        <w:t xml:space="preserve"> </w:t>
      </w:r>
      <w:r>
        <w:rPr>
          <w:rFonts w:ascii="Garamond" w:hAnsi="Garamond"/>
          <w:sz w:val="20"/>
          <w:szCs w:val="20"/>
        </w:rPr>
        <w:t>ve více jazykových verzích, má při výkladu v</w:t>
      </w:r>
      <w:r>
        <w:rPr>
          <w:rFonts w:ascii="Garamond" w:hAnsi="Garamond" w:cs="Arial"/>
          <w:sz w:val="20"/>
          <w:szCs w:val="20"/>
        </w:rPr>
        <w:t>ždy přednost česká verze</w:t>
      </w:r>
      <w:r>
        <w:rPr>
          <w:rFonts w:ascii="Garamond" w:hAnsi="Garamond"/>
          <w:sz w:val="20"/>
          <w:szCs w:val="20"/>
        </w:rPr>
        <w:t>.</w:t>
      </w:r>
    </w:p>
    <w:p w14:paraId="2B83A378" w14:textId="2EAD7579" w:rsidR="00E9689A" w:rsidRPr="00E9689A" w:rsidRDefault="00E9689A" w:rsidP="00DF4166">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V případě poskytování servisní, technické či jiné podpory </w:t>
      </w:r>
      <w:r w:rsidRPr="00054960">
        <w:rPr>
          <w:rFonts w:ascii="Garamond" w:hAnsi="Garamond"/>
          <w:sz w:val="20"/>
          <w:szCs w:val="20"/>
        </w:rPr>
        <w:t>(dále jen „</w:t>
      </w:r>
      <w:r w:rsidRPr="003572D5">
        <w:rPr>
          <w:rFonts w:ascii="Garamond" w:hAnsi="Garamond"/>
          <w:sz w:val="20"/>
          <w:szCs w:val="20"/>
        </w:rPr>
        <w:t>Maintenance</w:t>
      </w:r>
      <w:r w:rsidRPr="00054960">
        <w:rPr>
          <w:rFonts w:ascii="Garamond" w:hAnsi="Garamond"/>
          <w:sz w:val="20"/>
          <w:szCs w:val="20"/>
        </w:rPr>
        <w:t>“)</w:t>
      </w:r>
      <w:r>
        <w:rPr>
          <w:rFonts w:ascii="Garamond" w:hAnsi="Garamond"/>
          <w:sz w:val="20"/>
          <w:szCs w:val="20"/>
        </w:rPr>
        <w:t xml:space="preserve"> budou tyto činnosti Dodavatelem prováděny v níže uvedeném rozsahu:</w:t>
      </w:r>
    </w:p>
    <w:p w14:paraId="2A1E19A4" w14:textId="071D3688" w:rsidR="007630C5" w:rsidRDefault="00E9689A" w:rsidP="007630C5">
      <w:pPr>
        <w:pStyle w:val="Odstavecseseznamem"/>
        <w:numPr>
          <w:ilvl w:val="0"/>
          <w:numId w:val="44"/>
        </w:numPr>
        <w:spacing w:before="120" w:after="120"/>
        <w:ind w:left="1134" w:hanging="567"/>
        <w:jc w:val="both"/>
        <w:rPr>
          <w:rFonts w:ascii="Garamond" w:hAnsi="Garamond" w:cs="Arial"/>
          <w:sz w:val="20"/>
          <w:szCs w:val="20"/>
        </w:rPr>
      </w:pPr>
      <w:r w:rsidRPr="00E9689A">
        <w:rPr>
          <w:rFonts w:ascii="Garamond" w:hAnsi="Garamond" w:cs="Arial"/>
          <w:sz w:val="20"/>
          <w:szCs w:val="20"/>
        </w:rPr>
        <w:t>Poskytování technické podpory – aktualizace, které zahrnují vydání SW s novými či zdokonalenými funkcemi anebo vylepšení jednotlivých funkcí</w:t>
      </w:r>
      <w:r w:rsidR="00967F56">
        <w:rPr>
          <w:rFonts w:ascii="Garamond" w:hAnsi="Garamond" w:cs="Arial"/>
          <w:sz w:val="20"/>
          <w:szCs w:val="20"/>
        </w:rPr>
        <w:t>;</w:t>
      </w:r>
    </w:p>
    <w:p w14:paraId="42F7921F" w14:textId="34668538" w:rsidR="00E9689A" w:rsidRDefault="00E9689A" w:rsidP="007630C5">
      <w:pPr>
        <w:pStyle w:val="Odstavecseseznamem"/>
        <w:numPr>
          <w:ilvl w:val="0"/>
          <w:numId w:val="44"/>
        </w:numPr>
        <w:spacing w:before="120" w:after="120"/>
        <w:ind w:left="1134" w:hanging="567"/>
        <w:contextualSpacing w:val="0"/>
        <w:jc w:val="both"/>
        <w:rPr>
          <w:rFonts w:ascii="Garamond" w:hAnsi="Garamond" w:cs="Arial"/>
          <w:sz w:val="20"/>
          <w:szCs w:val="20"/>
        </w:rPr>
      </w:pPr>
      <w:r w:rsidRPr="007630C5">
        <w:rPr>
          <w:rFonts w:ascii="Garamond" w:hAnsi="Garamond" w:cs="Arial"/>
          <w:sz w:val="20"/>
          <w:szCs w:val="20"/>
        </w:rPr>
        <w:t>Poskytování telefonické podpory – telefonické konzultace v českém nebo anglickém jazyce v pracovní dny v době 9:00-16:00 hod. ve spojitosti s předmětem plnění.</w:t>
      </w:r>
    </w:p>
    <w:p w14:paraId="7242E509" w14:textId="0A4844A6" w:rsidR="00B21C92" w:rsidRDefault="0001093F" w:rsidP="001D332B">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t>Je</w:t>
      </w:r>
      <w:r w:rsidR="00B21C92">
        <w:rPr>
          <w:rFonts w:ascii="Garamond" w:hAnsi="Garamond"/>
          <w:sz w:val="20"/>
          <w:szCs w:val="20"/>
        </w:rPr>
        <w:t xml:space="preserve">-li </w:t>
      </w:r>
      <w:r>
        <w:rPr>
          <w:rFonts w:ascii="Garamond" w:hAnsi="Garamond"/>
          <w:sz w:val="20"/>
          <w:szCs w:val="20"/>
        </w:rPr>
        <w:t>v příloze č. 2 Smlouvy vymezen</w:t>
      </w:r>
      <w:r w:rsidR="00B21C92">
        <w:rPr>
          <w:rFonts w:ascii="Garamond" w:hAnsi="Garamond"/>
          <w:sz w:val="20"/>
          <w:szCs w:val="20"/>
        </w:rPr>
        <w:t> obsah a rozsah Maintenance odchylně oproti čl. 1.7</w:t>
      </w:r>
      <w:r w:rsidR="00967F56">
        <w:rPr>
          <w:rFonts w:ascii="Garamond" w:hAnsi="Garamond"/>
          <w:sz w:val="20"/>
          <w:szCs w:val="20"/>
        </w:rPr>
        <w:t>,</w:t>
      </w:r>
      <w:r w:rsidR="00B21C92">
        <w:rPr>
          <w:rFonts w:ascii="Garamond" w:hAnsi="Garamond"/>
          <w:sz w:val="20"/>
          <w:szCs w:val="20"/>
        </w:rPr>
        <w:t xml:space="preserve"> </w:t>
      </w:r>
      <w:r>
        <w:rPr>
          <w:rFonts w:ascii="Garamond" w:hAnsi="Garamond"/>
          <w:sz w:val="20"/>
          <w:szCs w:val="20"/>
        </w:rPr>
        <w:t>platí</w:t>
      </w:r>
      <w:r w:rsidR="00B21C92">
        <w:rPr>
          <w:rFonts w:ascii="Garamond" w:hAnsi="Garamond"/>
          <w:sz w:val="20"/>
          <w:szCs w:val="20"/>
        </w:rPr>
        <w:t> </w:t>
      </w:r>
      <w:r w:rsidR="004F56C0">
        <w:rPr>
          <w:rFonts w:ascii="Garamond" w:hAnsi="Garamond"/>
          <w:sz w:val="20"/>
          <w:szCs w:val="20"/>
        </w:rPr>
        <w:t>takový jiný obsah a rozsah Maintena</w:t>
      </w:r>
      <w:r w:rsidR="003015A5">
        <w:rPr>
          <w:rFonts w:ascii="Garamond" w:hAnsi="Garamond"/>
          <w:sz w:val="20"/>
          <w:szCs w:val="20"/>
        </w:rPr>
        <w:t>n</w:t>
      </w:r>
      <w:r w:rsidR="004F56C0">
        <w:rPr>
          <w:rFonts w:ascii="Garamond" w:hAnsi="Garamond"/>
          <w:sz w:val="20"/>
          <w:szCs w:val="20"/>
        </w:rPr>
        <w:t>ce</w:t>
      </w:r>
      <w:r w:rsidR="00B21C92">
        <w:rPr>
          <w:rFonts w:ascii="Garamond" w:hAnsi="Garamond"/>
          <w:sz w:val="20"/>
          <w:szCs w:val="20"/>
        </w:rPr>
        <w:t>.</w:t>
      </w:r>
    </w:p>
    <w:p w14:paraId="7DB00FD2" w14:textId="6540E17C" w:rsidR="0034072A" w:rsidRPr="00826EC8" w:rsidRDefault="008A0C7C"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předmět plnění, který vykazuje jakékoli vady </w:t>
      </w:r>
      <w:r w:rsidR="00BF36FB" w:rsidRPr="00826EC8">
        <w:rPr>
          <w:rFonts w:ascii="Garamond" w:hAnsi="Garamond"/>
          <w:sz w:val="20"/>
          <w:szCs w:val="20"/>
        </w:rPr>
        <w:t xml:space="preserve">(za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1D332B">
      <w:pPr>
        <w:pStyle w:val="Odstavecseseznamem"/>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54928497" w:rsidR="002122C7" w:rsidRPr="00826EC8" w:rsidRDefault="007B445B"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w:t>
      </w:r>
      <w:r w:rsidRPr="00826EC8">
        <w:rPr>
          <w:rFonts w:ascii="Garamond" w:hAnsi="Garamond"/>
          <w:sz w:val="20"/>
          <w:szCs w:val="20"/>
        </w:rPr>
        <w:t>Objednateli</w:t>
      </w:r>
      <w:r w:rsidR="00AA2957" w:rsidRPr="00826EC8">
        <w:rPr>
          <w:rFonts w:ascii="Garamond" w:hAnsi="Garamond"/>
          <w:sz w:val="20"/>
          <w:szCs w:val="20"/>
        </w:rPr>
        <w:t xml:space="preserve"> dodat</w:t>
      </w:r>
      <w:r w:rsidR="00276A2D">
        <w:rPr>
          <w:rFonts w:ascii="Garamond" w:hAnsi="Garamond"/>
          <w:sz w:val="20"/>
          <w:szCs w:val="20"/>
        </w:rPr>
        <w:t>/poskytnout</w:t>
      </w:r>
      <w:r w:rsidR="00AA2957" w:rsidRPr="00826EC8">
        <w:rPr>
          <w:rFonts w:ascii="Garamond" w:hAnsi="Garamond"/>
          <w:sz w:val="20"/>
          <w:szCs w:val="20"/>
        </w:rPr>
        <w:t xml:space="preserve">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Pr="00826EC8">
        <w:rPr>
          <w:rFonts w:ascii="Garamond" w:hAnsi="Garamond"/>
          <w:sz w:val="20"/>
          <w:szCs w:val="20"/>
        </w:rPr>
        <w:t xml:space="preserve">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1867C6EA" w:rsidR="00E845E7" w:rsidRPr="005F738B" w:rsidRDefault="00D242BA" w:rsidP="001D332B">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t>V případě dodání SW bude p</w:t>
      </w:r>
      <w:r w:rsidR="0079206A" w:rsidRPr="005F738B">
        <w:rPr>
          <w:rFonts w:ascii="Garamond" w:hAnsi="Garamond"/>
          <w:sz w:val="20"/>
          <w:szCs w:val="20"/>
        </w:rPr>
        <w:t>ředání a přev</w:t>
      </w:r>
      <w:r w:rsidR="008C1407" w:rsidRPr="005F738B">
        <w:rPr>
          <w:rFonts w:ascii="Garamond" w:hAnsi="Garamond"/>
          <w:sz w:val="20"/>
          <w:szCs w:val="20"/>
        </w:rPr>
        <w:t xml:space="preserve">zetí </w:t>
      </w:r>
      <w:r w:rsidR="00226625" w:rsidRPr="005F738B">
        <w:rPr>
          <w:rFonts w:ascii="Garamond" w:hAnsi="Garamond"/>
          <w:sz w:val="20"/>
          <w:szCs w:val="20"/>
        </w:rPr>
        <w:t>předmětu plnění</w:t>
      </w:r>
      <w:r w:rsidR="008C1407" w:rsidRPr="005F738B">
        <w:rPr>
          <w:rFonts w:ascii="Garamond" w:hAnsi="Garamond"/>
          <w:sz w:val="20"/>
          <w:szCs w:val="20"/>
        </w:rPr>
        <w:t xml:space="preserve"> </w:t>
      </w:r>
      <w:r w:rsidR="00C82A12" w:rsidRPr="005F738B">
        <w:rPr>
          <w:rFonts w:ascii="Garamond" w:hAnsi="Garamond"/>
          <w:sz w:val="20"/>
          <w:szCs w:val="20"/>
        </w:rPr>
        <w:t xml:space="preserve">(popř. jeho </w:t>
      </w:r>
      <w:r w:rsidR="00FF07F9" w:rsidRPr="005F738B">
        <w:rPr>
          <w:rFonts w:ascii="Garamond" w:hAnsi="Garamond"/>
          <w:sz w:val="20"/>
          <w:szCs w:val="20"/>
        </w:rPr>
        <w:t xml:space="preserve">samostatné </w:t>
      </w:r>
      <w:r w:rsidR="00C82A12" w:rsidRPr="005F738B">
        <w:rPr>
          <w:rFonts w:ascii="Garamond" w:hAnsi="Garamond"/>
          <w:sz w:val="20"/>
          <w:szCs w:val="20"/>
        </w:rPr>
        <w:t xml:space="preserve">dílčí části) </w:t>
      </w:r>
      <w:r w:rsidR="00025293" w:rsidRPr="005F738B">
        <w:rPr>
          <w:rFonts w:ascii="Garamond" w:hAnsi="Garamond"/>
          <w:sz w:val="20"/>
          <w:szCs w:val="20"/>
        </w:rPr>
        <w:t xml:space="preserve">potvrzeno podpisem příslušné Kontaktní osoby Objednatele na dodacím listu (popř. </w:t>
      </w:r>
      <w:r w:rsidR="0079206A" w:rsidRPr="005F738B">
        <w:rPr>
          <w:rFonts w:ascii="Garamond" w:hAnsi="Garamond"/>
          <w:sz w:val="20"/>
          <w:szCs w:val="20"/>
        </w:rPr>
        <w:t>předávací</w:t>
      </w:r>
      <w:r w:rsidR="00025293" w:rsidRPr="005F738B">
        <w:rPr>
          <w:rFonts w:ascii="Garamond" w:hAnsi="Garamond"/>
          <w:sz w:val="20"/>
          <w:szCs w:val="20"/>
        </w:rPr>
        <w:t>m</w:t>
      </w:r>
      <w:r w:rsidR="0079206A" w:rsidRPr="005F738B">
        <w:rPr>
          <w:rFonts w:ascii="Garamond" w:hAnsi="Garamond"/>
          <w:sz w:val="20"/>
          <w:szCs w:val="20"/>
        </w:rPr>
        <w:t xml:space="preserve"> protokol</w:t>
      </w:r>
      <w:r w:rsidR="00025293" w:rsidRPr="005F738B">
        <w:rPr>
          <w:rFonts w:ascii="Garamond" w:hAnsi="Garamond"/>
          <w:sz w:val="20"/>
          <w:szCs w:val="20"/>
        </w:rPr>
        <w:t>u)</w:t>
      </w:r>
      <w:r w:rsidR="0079206A" w:rsidRPr="005F738B">
        <w:rPr>
          <w:rFonts w:ascii="Garamond" w:hAnsi="Garamond"/>
          <w:sz w:val="20"/>
          <w:szCs w:val="20"/>
        </w:rPr>
        <w:t xml:space="preserve"> </w:t>
      </w:r>
      <w:r w:rsidR="00025293" w:rsidRPr="005F738B">
        <w:rPr>
          <w:rFonts w:ascii="Garamond" w:hAnsi="Garamond"/>
          <w:sz w:val="20"/>
          <w:szCs w:val="20"/>
        </w:rPr>
        <w:t xml:space="preserve">spolu </w:t>
      </w:r>
      <w:r w:rsidR="0079206A" w:rsidRPr="005F738B">
        <w:rPr>
          <w:rFonts w:ascii="Garamond" w:hAnsi="Garamond"/>
          <w:sz w:val="20"/>
          <w:szCs w:val="20"/>
        </w:rPr>
        <w:t>s uvedením data, kdy se uskutečnilo.</w:t>
      </w:r>
      <w:r w:rsidR="008373E0">
        <w:rPr>
          <w:rFonts w:ascii="Garamond" w:hAnsi="Garamond"/>
          <w:sz w:val="20"/>
          <w:szCs w:val="20"/>
        </w:rPr>
        <w:t xml:space="preserve"> </w:t>
      </w:r>
    </w:p>
    <w:p w14:paraId="73F0ABE9" w14:textId="5F8E524F" w:rsidR="00FF07F9" w:rsidRPr="00826EC8" w:rsidRDefault="00FF07F9"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lastRenderedPageBreak/>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70D21820" w:rsidR="00FD1767" w:rsidRPr="00826EC8" w:rsidRDefault="008C1407"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30583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0B11502C" w:rsidR="00853FA0"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w:t>
      </w:r>
      <w:r w:rsidR="00387D3C">
        <w:rPr>
          <w:rFonts w:ascii="Garamond" w:hAnsi="Garamond" w:cs="Arial"/>
          <w:sz w:val="20"/>
          <w:szCs w:val="20"/>
        </w:rPr>
        <w:t> </w:t>
      </w:r>
      <w:r w:rsidRPr="00826EC8">
        <w:rPr>
          <w:rFonts w:ascii="Garamond" w:hAnsi="Garamond" w:cs="Arial"/>
          <w:sz w:val="20"/>
          <w:szCs w:val="20"/>
        </w:rPr>
        <w:t>dodáním</w:t>
      </w:r>
      <w:r w:rsidR="00387D3C">
        <w:rPr>
          <w:rFonts w:ascii="Garamond" w:hAnsi="Garamond" w:cs="Arial"/>
          <w:sz w:val="20"/>
          <w:szCs w:val="20"/>
        </w:rPr>
        <w:t>/poskytnutím</w:t>
      </w:r>
      <w:r w:rsidRPr="00826EC8">
        <w:rPr>
          <w:rFonts w:ascii="Garamond" w:hAnsi="Garamond" w:cs="Arial"/>
          <w:sz w:val="20"/>
          <w:szCs w:val="20"/>
        </w:rPr>
        <w:t xml:space="preserve"> předmětu plnění.</w:t>
      </w:r>
    </w:p>
    <w:p w14:paraId="0FAEDC86" w14:textId="796A0BCA" w:rsidR="00853FA0"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1007F832" w:rsidR="00A439B4"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47E3FBED"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 xml:space="preserve">akturu </w:t>
      </w:r>
      <w:r w:rsidR="005B1934">
        <w:rPr>
          <w:rFonts w:ascii="Garamond" w:hAnsi="Garamond" w:cs="Arial"/>
          <w:sz w:val="20"/>
          <w:szCs w:val="20"/>
        </w:rPr>
        <w:t xml:space="preserve">za dodání SW </w:t>
      </w:r>
      <w:r w:rsidRPr="00826EC8">
        <w:rPr>
          <w:rFonts w:ascii="Garamond" w:hAnsi="Garamond" w:cs="Arial"/>
          <w:sz w:val="20"/>
          <w:szCs w:val="20"/>
        </w:rPr>
        <w:t xml:space="preserve">po </w:t>
      </w:r>
      <w:r w:rsidR="005B1934">
        <w:rPr>
          <w:rFonts w:ascii="Garamond" w:hAnsi="Garamond" w:cs="Arial"/>
          <w:sz w:val="20"/>
          <w:szCs w:val="20"/>
        </w:rPr>
        <w:t>jeho dodání</w:t>
      </w:r>
      <w:r w:rsidRPr="00826EC8">
        <w:rPr>
          <w:rFonts w:ascii="Garamond" w:hAnsi="Garamond" w:cs="Arial"/>
          <w:sz w:val="20"/>
          <w:szCs w:val="20"/>
        </w:rPr>
        <w:t xml:space="preserve"> (</w:t>
      </w:r>
      <w:r w:rsidR="005B1934">
        <w:rPr>
          <w:rFonts w:ascii="Garamond" w:hAnsi="Garamond" w:cs="Arial"/>
          <w:sz w:val="20"/>
          <w:szCs w:val="20"/>
        </w:rPr>
        <w:t xml:space="preserve">tj. </w:t>
      </w:r>
      <w:r w:rsidR="00A91472">
        <w:rPr>
          <w:rFonts w:ascii="Garamond" w:hAnsi="Garamond" w:cs="Arial"/>
          <w:sz w:val="20"/>
          <w:szCs w:val="20"/>
        </w:rPr>
        <w:t xml:space="preserve">po </w:t>
      </w:r>
      <w:r w:rsidR="005B1934">
        <w:rPr>
          <w:rFonts w:ascii="Garamond" w:hAnsi="Garamond" w:cs="Arial"/>
          <w:sz w:val="20"/>
          <w:szCs w:val="20"/>
        </w:rPr>
        <w:t xml:space="preserve">dodání veškerého SW </w:t>
      </w:r>
      <w:r w:rsidR="00A91472">
        <w:rPr>
          <w:rFonts w:ascii="Garamond" w:hAnsi="Garamond" w:cs="Arial"/>
          <w:sz w:val="20"/>
          <w:szCs w:val="20"/>
        </w:rPr>
        <w:t>v rozsahu a</w:t>
      </w:r>
      <w:r w:rsidR="00967F56">
        <w:rPr>
          <w:rFonts w:ascii="Garamond" w:hAnsi="Garamond" w:cs="Arial"/>
          <w:sz w:val="20"/>
          <w:szCs w:val="20"/>
        </w:rPr>
        <w:t> </w:t>
      </w:r>
      <w:r w:rsidR="00A91472">
        <w:rPr>
          <w:rFonts w:ascii="Garamond" w:hAnsi="Garamond" w:cs="Arial"/>
          <w:sz w:val="20"/>
          <w:szCs w:val="20"/>
        </w:rPr>
        <w:t xml:space="preserve">počtu licencí tvořící </w:t>
      </w:r>
      <w:r w:rsidRPr="00826EC8">
        <w:rPr>
          <w:rFonts w:ascii="Garamond" w:hAnsi="Garamond" w:cs="Arial"/>
          <w:sz w:val="20"/>
          <w:szCs w:val="20"/>
        </w:rPr>
        <w:t>samostatn</w:t>
      </w:r>
      <w:r w:rsidR="00A91472">
        <w:rPr>
          <w:rFonts w:ascii="Garamond" w:hAnsi="Garamond" w:cs="Arial"/>
          <w:sz w:val="20"/>
          <w:szCs w:val="20"/>
        </w:rPr>
        <w:t>ou</w:t>
      </w:r>
      <w:r w:rsidRPr="00826EC8">
        <w:rPr>
          <w:rFonts w:ascii="Garamond" w:hAnsi="Garamond" w:cs="Arial"/>
          <w:sz w:val="20"/>
          <w:szCs w:val="20"/>
        </w:rPr>
        <w:t xml:space="preserve"> dílčí část).</w:t>
      </w:r>
      <w:r w:rsidR="003A1CE9">
        <w:rPr>
          <w:rFonts w:ascii="Garamond" w:hAnsi="Garamond" w:cs="Arial"/>
          <w:sz w:val="20"/>
          <w:szCs w:val="20"/>
        </w:rPr>
        <w:t xml:space="preserve"> </w:t>
      </w:r>
      <w:r w:rsidR="005B1934">
        <w:rPr>
          <w:rFonts w:ascii="Garamond" w:hAnsi="Garamond" w:cs="Arial"/>
          <w:sz w:val="20"/>
          <w:szCs w:val="20"/>
        </w:rPr>
        <w:t>Fakturu</w:t>
      </w:r>
      <w:r w:rsidR="003A1CE9">
        <w:rPr>
          <w:rFonts w:ascii="Garamond" w:hAnsi="Garamond" w:cs="Arial"/>
          <w:sz w:val="20"/>
          <w:szCs w:val="20"/>
        </w:rPr>
        <w:t xml:space="preserve"> </w:t>
      </w:r>
      <w:r w:rsidR="005B1934">
        <w:rPr>
          <w:rFonts w:ascii="Garamond" w:hAnsi="Garamond" w:cs="Arial"/>
          <w:sz w:val="20"/>
          <w:szCs w:val="20"/>
        </w:rPr>
        <w:t>za plnění</w:t>
      </w:r>
      <w:r w:rsidR="006C5C57">
        <w:rPr>
          <w:rFonts w:ascii="Garamond" w:hAnsi="Garamond" w:cs="Arial"/>
          <w:sz w:val="20"/>
          <w:szCs w:val="20"/>
        </w:rPr>
        <w:t>,</w:t>
      </w:r>
      <w:r w:rsidR="005B1934">
        <w:rPr>
          <w:rFonts w:ascii="Garamond" w:hAnsi="Garamond" w:cs="Arial"/>
          <w:sz w:val="20"/>
          <w:szCs w:val="20"/>
        </w:rPr>
        <w:t xml:space="preserve"> </w:t>
      </w:r>
      <w:r w:rsidR="003A1CE9">
        <w:rPr>
          <w:rFonts w:ascii="Garamond" w:hAnsi="Garamond" w:cs="Arial"/>
          <w:sz w:val="20"/>
          <w:szCs w:val="20"/>
        </w:rPr>
        <w:t>je</w:t>
      </w:r>
      <w:r w:rsidR="00A91472">
        <w:rPr>
          <w:rFonts w:ascii="Garamond" w:hAnsi="Garamond" w:cs="Arial"/>
          <w:sz w:val="20"/>
          <w:szCs w:val="20"/>
        </w:rPr>
        <w:t>ž mají být poskytována kontinuálně (</w:t>
      </w:r>
      <w:r w:rsidR="004F56C0">
        <w:rPr>
          <w:rFonts w:ascii="Garamond" w:hAnsi="Garamond" w:cs="Arial"/>
          <w:sz w:val="20"/>
          <w:szCs w:val="20"/>
        </w:rPr>
        <w:t>zejm</w:t>
      </w:r>
      <w:r w:rsidR="00CF522F">
        <w:rPr>
          <w:rFonts w:ascii="Garamond" w:hAnsi="Garamond" w:cs="Arial"/>
          <w:sz w:val="20"/>
          <w:szCs w:val="20"/>
        </w:rPr>
        <w:t>.</w:t>
      </w:r>
      <w:r w:rsidR="004F56C0">
        <w:rPr>
          <w:rFonts w:ascii="Garamond" w:hAnsi="Garamond" w:cs="Arial"/>
          <w:sz w:val="20"/>
          <w:szCs w:val="20"/>
        </w:rPr>
        <w:t xml:space="preserve"> M</w:t>
      </w:r>
      <w:r w:rsidR="00A91472">
        <w:rPr>
          <w:rFonts w:ascii="Garamond" w:hAnsi="Garamond" w:cs="Arial"/>
          <w:sz w:val="20"/>
          <w:szCs w:val="20"/>
        </w:rPr>
        <w:t>aintenance)</w:t>
      </w:r>
      <w:r w:rsidR="006C5C57">
        <w:rPr>
          <w:rFonts w:ascii="Garamond" w:hAnsi="Garamond" w:cs="Arial"/>
          <w:sz w:val="20"/>
          <w:szCs w:val="20"/>
        </w:rPr>
        <w:t>,</w:t>
      </w:r>
      <w:r w:rsidR="00A91472">
        <w:rPr>
          <w:rFonts w:ascii="Garamond" w:hAnsi="Garamond" w:cs="Arial"/>
          <w:sz w:val="20"/>
          <w:szCs w:val="20"/>
        </w:rPr>
        <w:t xml:space="preserve"> je</w:t>
      </w:r>
      <w:r w:rsidR="003A1CE9">
        <w:rPr>
          <w:rFonts w:ascii="Garamond" w:hAnsi="Garamond" w:cs="Arial"/>
          <w:sz w:val="20"/>
          <w:szCs w:val="20"/>
        </w:rPr>
        <w:t xml:space="preserve"> Dodavatel oprávněn vystavit po zahájení poskytování </w:t>
      </w:r>
      <w:r w:rsidR="004F56C0">
        <w:rPr>
          <w:rFonts w:ascii="Garamond" w:hAnsi="Garamond" w:cs="Arial"/>
          <w:sz w:val="20"/>
          <w:szCs w:val="20"/>
        </w:rPr>
        <w:t>takového plnění</w:t>
      </w:r>
      <w:r w:rsidR="003A1CE9">
        <w:rPr>
          <w:rFonts w:ascii="Garamond" w:hAnsi="Garamond" w:cs="Arial"/>
          <w:sz w:val="20"/>
          <w:szCs w:val="20"/>
        </w:rPr>
        <w:t>.</w:t>
      </w:r>
    </w:p>
    <w:p w14:paraId="6E1B61C0" w14:textId="3ACF245B"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FF6D3D">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967F56">
        <w:rPr>
          <w:rFonts w:ascii="Garamond" w:hAnsi="Garamond" w:cs="Arial"/>
          <w:i/>
          <w:sz w:val="20"/>
          <w:szCs w:val="20"/>
        </w:rPr>
        <w:t>,</w:t>
      </w:r>
      <w:r w:rsidR="00F4680A">
        <w:rPr>
          <w:rFonts w:ascii="Garamond" w:hAnsi="Garamond" w:cs="Arial"/>
          <w:sz w:val="20"/>
          <w:szCs w:val="20"/>
        </w:rPr>
        <w:t xml:space="preserve"> </w:t>
      </w:r>
      <w:r w:rsidR="00E2781B" w:rsidRPr="00826EC8">
        <w:rPr>
          <w:rFonts w:ascii="Garamond" w:hAnsi="Garamond" w:cs="Arial"/>
          <w:sz w:val="20"/>
          <w:szCs w:val="20"/>
        </w:rPr>
        <w:t xml:space="preserve">a </w:t>
      </w:r>
      <w:r w:rsidRPr="00826EC8">
        <w:rPr>
          <w:rFonts w:ascii="Garamond" w:hAnsi="Garamond" w:cs="Arial"/>
          <w:sz w:val="20"/>
          <w:szCs w:val="20"/>
        </w:rPr>
        <w:t>zákona č. 235/2004 Sb.</w:t>
      </w:r>
      <w:r w:rsidR="00FF6D3D">
        <w:rPr>
          <w:rFonts w:ascii="Garamond" w:hAnsi="Garamond" w:cs="Arial"/>
          <w:sz w:val="20"/>
          <w:szCs w:val="20"/>
        </w:rPr>
        <w:t>,</w:t>
      </w:r>
      <w:r w:rsidRPr="00826EC8">
        <w:rPr>
          <w:rFonts w:ascii="Garamond" w:hAnsi="Garamond" w:cs="Arial"/>
          <w:sz w:val="20"/>
          <w:szCs w:val="20"/>
        </w:rPr>
        <w:t xml:space="preserve">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33D65344" w:rsidR="00A439B4" w:rsidRPr="00B510C7" w:rsidRDefault="00B510C7"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B510C7">
        <w:rPr>
          <w:rFonts w:ascii="Garamond" w:hAnsi="Garamond" w:cs="Arial"/>
          <w:sz w:val="20"/>
          <w:szCs w:val="20"/>
        </w:rPr>
        <w:t>V případě dodání SW bude p</w:t>
      </w:r>
      <w:r w:rsidR="00A439B4" w:rsidRPr="00B510C7">
        <w:rPr>
          <w:rFonts w:ascii="Garamond" w:hAnsi="Garamond" w:cs="Arial"/>
          <w:sz w:val="20"/>
          <w:szCs w:val="20"/>
        </w:rPr>
        <w:t xml:space="preserve">řílohou faktury kopie </w:t>
      </w:r>
      <w:r w:rsidR="004C2012" w:rsidRPr="00B510C7">
        <w:rPr>
          <w:rFonts w:ascii="Garamond" w:hAnsi="Garamond" w:cs="Arial"/>
          <w:sz w:val="20"/>
          <w:szCs w:val="20"/>
        </w:rPr>
        <w:t xml:space="preserve">dodacího listu (popř. předávacího protokolu) osvědčujícího </w:t>
      </w:r>
      <w:r w:rsidR="00A439B4" w:rsidRPr="00B510C7">
        <w:rPr>
          <w:rFonts w:ascii="Garamond" w:hAnsi="Garamond" w:cs="Arial"/>
          <w:sz w:val="20"/>
          <w:szCs w:val="20"/>
        </w:rPr>
        <w:t>předání a</w:t>
      </w:r>
      <w:r w:rsidR="005C2BB7" w:rsidRPr="00B510C7">
        <w:rPr>
          <w:rFonts w:ascii="Garamond" w:hAnsi="Garamond" w:cs="Arial"/>
          <w:sz w:val="20"/>
          <w:szCs w:val="20"/>
        </w:rPr>
        <w:t> </w:t>
      </w:r>
      <w:r w:rsidR="00A439B4" w:rsidRPr="00B510C7">
        <w:rPr>
          <w:rFonts w:ascii="Garamond" w:hAnsi="Garamond" w:cs="Arial"/>
          <w:sz w:val="20"/>
          <w:szCs w:val="20"/>
        </w:rPr>
        <w:t xml:space="preserve">převzetí </w:t>
      </w:r>
      <w:r w:rsidR="001B4AA2" w:rsidRPr="00B510C7">
        <w:rPr>
          <w:rFonts w:ascii="Garamond" w:hAnsi="Garamond" w:cs="Arial"/>
          <w:sz w:val="20"/>
          <w:szCs w:val="20"/>
        </w:rPr>
        <w:t xml:space="preserve">předmětu </w:t>
      </w:r>
      <w:r w:rsidR="00A439B4" w:rsidRPr="00B510C7">
        <w:rPr>
          <w:rFonts w:ascii="Garamond" w:hAnsi="Garamond" w:cs="Arial"/>
          <w:sz w:val="20"/>
          <w:szCs w:val="20"/>
        </w:rPr>
        <w:t xml:space="preserve">plnění </w:t>
      </w:r>
      <w:r w:rsidR="001B4AA2" w:rsidRPr="00B510C7">
        <w:rPr>
          <w:rFonts w:ascii="Garamond" w:hAnsi="Garamond" w:cs="Arial"/>
          <w:sz w:val="20"/>
          <w:szCs w:val="20"/>
        </w:rPr>
        <w:t xml:space="preserve">(popř. samostatné dílčí části) </w:t>
      </w:r>
      <w:r w:rsidR="00A439B4" w:rsidRPr="00B510C7">
        <w:rPr>
          <w:rFonts w:ascii="Garamond" w:hAnsi="Garamond" w:cs="Arial"/>
          <w:sz w:val="20"/>
          <w:szCs w:val="20"/>
        </w:rPr>
        <w:t xml:space="preserve">podepsaného </w:t>
      </w:r>
      <w:r w:rsidR="004C2012" w:rsidRPr="00B510C7">
        <w:rPr>
          <w:rFonts w:ascii="Garamond" w:hAnsi="Garamond" w:cs="Arial"/>
          <w:sz w:val="20"/>
          <w:szCs w:val="20"/>
        </w:rPr>
        <w:t xml:space="preserve">příslušnou </w:t>
      </w:r>
      <w:r w:rsidR="00A439B4" w:rsidRPr="00B510C7">
        <w:rPr>
          <w:rFonts w:ascii="Garamond" w:hAnsi="Garamond" w:cs="Arial"/>
          <w:sz w:val="20"/>
          <w:szCs w:val="20"/>
        </w:rPr>
        <w:t>Kontaktní osob</w:t>
      </w:r>
      <w:r w:rsidR="004C2012" w:rsidRPr="00B510C7">
        <w:rPr>
          <w:rFonts w:ascii="Garamond" w:hAnsi="Garamond" w:cs="Arial"/>
          <w:sz w:val="20"/>
          <w:szCs w:val="20"/>
        </w:rPr>
        <w:t>ou Objednatele</w:t>
      </w:r>
      <w:r w:rsidR="00A439B4" w:rsidRPr="00B510C7">
        <w:rPr>
          <w:rFonts w:ascii="Garamond" w:hAnsi="Garamond" w:cs="Arial"/>
          <w:sz w:val="20"/>
          <w:szCs w:val="20"/>
        </w:rPr>
        <w:t>.</w:t>
      </w:r>
    </w:p>
    <w:p w14:paraId="2A2CEC77" w14:textId="256C2A91"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6C172C">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30583E">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30583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46F1E4BA"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Objednatel je oprávněn započíst splatné i nesplatné pohledávky vzniklé ze Smlouvy vůči jakékoliv splatné či nesplatné pohledávce Dodavatele.</w:t>
      </w:r>
    </w:p>
    <w:p w14:paraId="65AF1AE9" w14:textId="53242203"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232D9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181A6324" w:rsidR="0049439A" w:rsidRPr="00826EC8" w:rsidRDefault="001B4AA2" w:rsidP="00E927F0">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2 písm. e) zákona č. 320/2001 Sb.</w:t>
      </w:r>
      <w:r w:rsidR="004F56C0">
        <w:rPr>
          <w:rFonts w:ascii="Garamond" w:hAnsi="Garamond" w:cs="Arial"/>
          <w:sz w:val="20"/>
          <w:szCs w:val="20"/>
        </w:rPr>
        <w:t>,</w:t>
      </w:r>
      <w:r w:rsidR="00037A57" w:rsidRPr="00826EC8">
        <w:rPr>
          <w:rFonts w:ascii="Garamond" w:hAnsi="Garamond" w:cs="Arial"/>
          <w:sz w:val="20"/>
          <w:szCs w:val="20"/>
        </w:rPr>
        <w:t xml:space="preserve">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475A188C"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4F56C0">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666C7CBD" w:rsidR="0049439A" w:rsidRPr="00826EC8" w:rsidRDefault="00996FA2" w:rsidP="00232D9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4F56C0">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uhrazené ceny za plnění předmětu </w:t>
      </w:r>
      <w:r w:rsidR="004917AC" w:rsidRPr="00826EC8">
        <w:rPr>
          <w:rFonts w:ascii="Garamond" w:hAnsi="Garamond"/>
          <w:sz w:val="20"/>
          <w:szCs w:val="20"/>
        </w:rPr>
        <w:t>S</w:t>
      </w:r>
      <w:r w:rsidR="00071571" w:rsidRPr="00826EC8">
        <w:rPr>
          <w:rFonts w:ascii="Garamond" w:hAnsi="Garamond"/>
          <w:sz w:val="20"/>
          <w:szCs w:val="20"/>
        </w:rPr>
        <w:t>mlouvy</w:t>
      </w:r>
      <w:r w:rsidR="004917AC" w:rsidRPr="00826EC8">
        <w:rPr>
          <w:rFonts w:ascii="Garamond" w:hAnsi="Garamond"/>
          <w:sz w:val="20"/>
          <w:szCs w:val="20"/>
        </w:rPr>
        <w:t>.</w:t>
      </w:r>
    </w:p>
    <w:p w14:paraId="46173E69" w14:textId="77777777" w:rsidR="0048395F" w:rsidRPr="00826EC8" w:rsidRDefault="0048395F" w:rsidP="0048395F">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067B0E23" w:rsidR="0048395F" w:rsidRDefault="0048395F" w:rsidP="0048395F">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w:t>
      </w:r>
      <w:r w:rsidR="00054960">
        <w:rPr>
          <w:rFonts w:ascii="Garamond" w:hAnsi="Garamond" w:cs="Arial"/>
          <w:sz w:val="20"/>
          <w:szCs w:val="20"/>
        </w:rPr>
        <w:t xml:space="preserve">atele s dodáním předmětu plnění dle </w:t>
      </w:r>
      <w:r w:rsidR="00756501">
        <w:rPr>
          <w:rFonts w:ascii="Garamond" w:hAnsi="Garamond" w:cs="Arial"/>
          <w:sz w:val="20"/>
          <w:szCs w:val="20"/>
        </w:rPr>
        <w:t xml:space="preserve">podmínek stanovených </w:t>
      </w:r>
      <w:r w:rsidR="00A20701">
        <w:rPr>
          <w:rFonts w:ascii="Garamond" w:hAnsi="Garamond" w:cs="Arial"/>
          <w:sz w:val="20"/>
          <w:szCs w:val="20"/>
        </w:rPr>
        <w:t>v</w:t>
      </w:r>
      <w:r w:rsidR="00CF522F">
        <w:rPr>
          <w:rFonts w:ascii="Garamond" w:hAnsi="Garamond" w:cs="Arial"/>
          <w:sz w:val="20"/>
          <w:szCs w:val="20"/>
        </w:rPr>
        <w:t>e</w:t>
      </w:r>
      <w:r w:rsidR="00A20701">
        <w:rPr>
          <w:rFonts w:ascii="Garamond" w:hAnsi="Garamond" w:cs="Arial"/>
          <w:sz w:val="20"/>
          <w:szCs w:val="20"/>
        </w:rPr>
        <w:t xml:space="preserve"> </w:t>
      </w:r>
      <w:r w:rsidR="00054960">
        <w:rPr>
          <w:rFonts w:ascii="Garamond" w:hAnsi="Garamond" w:cs="Arial"/>
          <w:sz w:val="20"/>
          <w:szCs w:val="20"/>
        </w:rPr>
        <w:t>Smlouv</w:t>
      </w:r>
      <w:r w:rsidR="00A20701">
        <w:rPr>
          <w:rFonts w:ascii="Garamond" w:hAnsi="Garamond" w:cs="Arial"/>
          <w:sz w:val="20"/>
          <w:szCs w:val="20"/>
        </w:rPr>
        <w:t>ě</w:t>
      </w:r>
      <w:r w:rsidR="00054960">
        <w:rPr>
          <w:rFonts w:ascii="Garamond" w:hAnsi="Garamond" w:cs="Arial"/>
          <w:sz w:val="20"/>
          <w:szCs w:val="20"/>
        </w:rPr>
        <w:t xml:space="preserve"> (</w:t>
      </w:r>
      <w:r w:rsidR="00567594">
        <w:rPr>
          <w:rFonts w:ascii="Garamond" w:hAnsi="Garamond" w:cs="Arial"/>
          <w:sz w:val="20"/>
          <w:szCs w:val="20"/>
        </w:rPr>
        <w:t>popř. dle přílohy č. 2</w:t>
      </w:r>
      <w:r w:rsidR="00B510C7">
        <w:rPr>
          <w:rFonts w:ascii="Garamond" w:hAnsi="Garamond" w:cs="Arial"/>
          <w:sz w:val="20"/>
          <w:szCs w:val="20"/>
        </w:rPr>
        <w:t xml:space="preserve"> Smlouvy</w:t>
      </w:r>
      <w:r w:rsidR="00567594">
        <w:rPr>
          <w:rFonts w:ascii="Garamond" w:hAnsi="Garamond" w:cs="Arial"/>
          <w:sz w:val="20"/>
          <w:szCs w:val="20"/>
        </w:rPr>
        <w:t xml:space="preserve">) </w:t>
      </w:r>
      <w:r w:rsidRPr="00826EC8">
        <w:rPr>
          <w:rFonts w:ascii="Garamond" w:hAnsi="Garamond" w:cs="Arial"/>
          <w:sz w:val="20"/>
          <w:szCs w:val="20"/>
        </w:rPr>
        <w:t>je Dodavatel povinen zaplatit smluvní pokutu ve výši 0,5 % z celkové ceny (bez DPH)</w:t>
      </w:r>
      <w:r w:rsidR="00510044">
        <w:rPr>
          <w:rFonts w:ascii="Garamond" w:hAnsi="Garamond" w:cs="Arial"/>
          <w:sz w:val="20"/>
          <w:szCs w:val="20"/>
        </w:rPr>
        <w:t xml:space="preserve"> </w:t>
      </w:r>
      <w:r w:rsidRPr="00826EC8">
        <w:rPr>
          <w:rFonts w:ascii="Garamond" w:hAnsi="Garamond" w:cs="Arial"/>
          <w:sz w:val="20"/>
          <w:szCs w:val="20"/>
        </w:rPr>
        <w:t>za každý, byť i jen započatý den prodlení.</w:t>
      </w:r>
    </w:p>
    <w:p w14:paraId="0388A855" w14:textId="05880FE9" w:rsidR="009A1F14" w:rsidRPr="00826EC8" w:rsidRDefault="009A1F14" w:rsidP="0048395F">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jiných činností a povinností Dodavatele stanovených v</w:t>
      </w:r>
      <w:r w:rsidR="00CD405B">
        <w:rPr>
          <w:rFonts w:ascii="Garamond" w:hAnsi="Garamond" w:cs="Arial"/>
          <w:sz w:val="20"/>
          <w:szCs w:val="20"/>
        </w:rPr>
        <w:t>e</w:t>
      </w:r>
      <w:r>
        <w:rPr>
          <w:rFonts w:ascii="Garamond" w:hAnsi="Garamond" w:cs="Arial"/>
          <w:sz w:val="20"/>
          <w:szCs w:val="20"/>
        </w:rPr>
        <w:t xml:space="preserve"> Smlouvě (popř. v příloze č.</w:t>
      </w:r>
      <w:r w:rsidR="009879B7">
        <w:rPr>
          <w:rFonts w:ascii="Garamond" w:hAnsi="Garamond" w:cs="Arial"/>
          <w:sz w:val="20"/>
          <w:szCs w:val="20"/>
        </w:rPr>
        <w:t> </w:t>
      </w:r>
      <w:r>
        <w:rPr>
          <w:rFonts w:ascii="Garamond" w:hAnsi="Garamond" w:cs="Arial"/>
          <w:sz w:val="20"/>
          <w:szCs w:val="20"/>
        </w:rPr>
        <w:t>2 Smlouvy)</w:t>
      </w:r>
      <w:r w:rsidR="00A6252B">
        <w:rPr>
          <w:rFonts w:ascii="Garamond" w:hAnsi="Garamond" w:cs="Arial"/>
          <w:sz w:val="20"/>
          <w:szCs w:val="20"/>
        </w:rPr>
        <w:t>,</w:t>
      </w:r>
      <w:r w:rsidR="002262FE">
        <w:rPr>
          <w:rFonts w:ascii="Garamond" w:hAnsi="Garamond" w:cs="Arial"/>
          <w:sz w:val="20"/>
          <w:szCs w:val="20"/>
        </w:rPr>
        <w:t xml:space="preserve"> </w:t>
      </w:r>
      <w:r w:rsidR="00CF522F">
        <w:rPr>
          <w:rFonts w:ascii="Garamond" w:hAnsi="Garamond" w:cs="Arial"/>
          <w:sz w:val="20"/>
          <w:szCs w:val="20"/>
        </w:rPr>
        <w:br/>
      </w:r>
      <w:r w:rsidR="002262FE">
        <w:rPr>
          <w:rFonts w:ascii="Garamond" w:hAnsi="Garamond" w:cs="Arial"/>
          <w:sz w:val="20"/>
          <w:szCs w:val="20"/>
        </w:rPr>
        <w:t>u nichž není stanoven konkrétní termín plnění</w:t>
      </w:r>
      <w:r>
        <w:rPr>
          <w:rFonts w:ascii="Garamond" w:hAnsi="Garamond" w:cs="Arial"/>
          <w:sz w:val="20"/>
          <w:szCs w:val="20"/>
        </w:rPr>
        <w:t xml:space="preserve">, tj. především poskytování </w:t>
      </w:r>
      <w:r w:rsidR="004F56C0">
        <w:rPr>
          <w:rFonts w:ascii="Garamond" w:hAnsi="Garamond" w:cs="Arial"/>
          <w:sz w:val="20"/>
          <w:szCs w:val="20"/>
        </w:rPr>
        <w:t>M</w:t>
      </w:r>
      <w:r>
        <w:rPr>
          <w:rFonts w:ascii="Garamond" w:hAnsi="Garamond" w:cs="Arial"/>
          <w:sz w:val="20"/>
          <w:szCs w:val="20"/>
        </w:rPr>
        <w:t xml:space="preserve">aintenance, se Dodavatel dostává do prodlení s jejich splněním po uplynutí </w:t>
      </w:r>
      <w:r w:rsidR="00CD405B">
        <w:rPr>
          <w:rFonts w:ascii="Garamond" w:hAnsi="Garamond" w:cs="Arial"/>
          <w:sz w:val="20"/>
          <w:szCs w:val="20"/>
        </w:rPr>
        <w:t>lhůty uvedené v </w:t>
      </w:r>
      <w:r>
        <w:rPr>
          <w:rFonts w:ascii="Garamond" w:hAnsi="Garamond" w:cs="Arial"/>
          <w:sz w:val="20"/>
          <w:szCs w:val="20"/>
        </w:rPr>
        <w:t>písemné výzv</w:t>
      </w:r>
      <w:r w:rsidR="00CD405B">
        <w:rPr>
          <w:rFonts w:ascii="Garamond" w:hAnsi="Garamond" w:cs="Arial"/>
          <w:sz w:val="20"/>
          <w:szCs w:val="20"/>
        </w:rPr>
        <w:t>ě</w:t>
      </w:r>
      <w:r>
        <w:rPr>
          <w:rFonts w:ascii="Garamond" w:hAnsi="Garamond" w:cs="Arial"/>
          <w:sz w:val="20"/>
          <w:szCs w:val="20"/>
        </w:rPr>
        <w:t xml:space="preserve"> Objednatele k jejich splnění</w:t>
      </w:r>
      <w:r w:rsidR="009879B7">
        <w:rPr>
          <w:rFonts w:ascii="Garamond" w:hAnsi="Garamond" w:cs="Arial"/>
          <w:sz w:val="20"/>
          <w:szCs w:val="20"/>
        </w:rPr>
        <w:t xml:space="preserve"> (n</w:t>
      </w:r>
      <w:r>
        <w:rPr>
          <w:rFonts w:ascii="Garamond" w:hAnsi="Garamond" w:cs="Arial"/>
          <w:sz w:val="20"/>
          <w:szCs w:val="20"/>
        </w:rPr>
        <w:t xml:space="preserve">ebude-li </w:t>
      </w:r>
      <w:r w:rsidR="00CD405B">
        <w:rPr>
          <w:rFonts w:ascii="Garamond" w:hAnsi="Garamond" w:cs="Arial"/>
          <w:sz w:val="20"/>
          <w:szCs w:val="20"/>
        </w:rPr>
        <w:t>v písemné výzvě Objednatele lhůta uvedena</w:t>
      </w:r>
      <w:r w:rsidR="009879B7">
        <w:rPr>
          <w:rFonts w:ascii="Garamond" w:hAnsi="Garamond" w:cs="Arial"/>
          <w:sz w:val="20"/>
          <w:szCs w:val="20"/>
        </w:rPr>
        <w:t>,</w:t>
      </w:r>
      <w:r w:rsidR="00CD405B">
        <w:rPr>
          <w:rFonts w:ascii="Garamond" w:hAnsi="Garamond" w:cs="Arial"/>
          <w:sz w:val="20"/>
          <w:szCs w:val="20"/>
        </w:rPr>
        <w:t xml:space="preserve"> platí, že činí</w:t>
      </w:r>
      <w:r w:rsidR="00CD405B" w:rsidRPr="00CD405B">
        <w:rPr>
          <w:rFonts w:ascii="Garamond" w:hAnsi="Garamond" w:cs="Arial"/>
          <w:sz w:val="20"/>
          <w:szCs w:val="20"/>
        </w:rPr>
        <w:t xml:space="preserve"> </w:t>
      </w:r>
      <w:r w:rsidR="00CD405B">
        <w:rPr>
          <w:rFonts w:ascii="Garamond" w:hAnsi="Garamond" w:cs="Arial"/>
          <w:sz w:val="20"/>
          <w:szCs w:val="20"/>
        </w:rPr>
        <w:t>tři (3) pracovní dny</w:t>
      </w:r>
      <w:r w:rsidR="009879B7">
        <w:rPr>
          <w:rFonts w:ascii="Garamond" w:hAnsi="Garamond" w:cs="Arial"/>
          <w:sz w:val="20"/>
          <w:szCs w:val="20"/>
        </w:rPr>
        <w:t>)</w:t>
      </w:r>
      <w:r>
        <w:rPr>
          <w:rFonts w:ascii="Garamond" w:hAnsi="Garamond" w:cs="Arial"/>
          <w:sz w:val="20"/>
          <w:szCs w:val="20"/>
        </w:rPr>
        <w:t>. V</w:t>
      </w:r>
      <w:r w:rsidR="00FF6D3D">
        <w:rPr>
          <w:rFonts w:ascii="Garamond" w:hAnsi="Garamond" w:cs="Arial"/>
          <w:sz w:val="20"/>
          <w:szCs w:val="20"/>
        </w:rPr>
        <w:t> </w:t>
      </w:r>
      <w:r>
        <w:rPr>
          <w:rFonts w:ascii="Garamond" w:hAnsi="Garamond" w:cs="Arial"/>
          <w:sz w:val="20"/>
          <w:szCs w:val="20"/>
        </w:rPr>
        <w:t>případě</w:t>
      </w:r>
      <w:r w:rsidR="00FF6D3D">
        <w:rPr>
          <w:rFonts w:ascii="Garamond" w:hAnsi="Garamond" w:cs="Arial"/>
          <w:sz w:val="20"/>
          <w:szCs w:val="20"/>
        </w:rPr>
        <w:t xml:space="preserve"> </w:t>
      </w:r>
      <w:r w:rsidR="00CD405B">
        <w:rPr>
          <w:rFonts w:ascii="Garamond" w:hAnsi="Garamond" w:cs="Arial"/>
          <w:sz w:val="20"/>
          <w:szCs w:val="20"/>
        </w:rPr>
        <w:t>prodlení dle věty první je</w:t>
      </w:r>
      <w:r w:rsidR="00FF6D3D">
        <w:rPr>
          <w:rFonts w:ascii="Garamond" w:hAnsi="Garamond" w:cs="Arial"/>
          <w:sz w:val="20"/>
          <w:szCs w:val="20"/>
        </w:rPr>
        <w:t xml:space="preserve"> </w:t>
      </w:r>
      <w:r w:rsidR="003015A5">
        <w:rPr>
          <w:rFonts w:ascii="Garamond" w:hAnsi="Garamond" w:cs="Arial"/>
          <w:sz w:val="20"/>
          <w:szCs w:val="20"/>
        </w:rPr>
        <w:t>Dodavatel</w:t>
      </w:r>
      <w:r>
        <w:rPr>
          <w:rFonts w:ascii="Garamond" w:hAnsi="Garamond" w:cs="Arial"/>
          <w:sz w:val="20"/>
          <w:szCs w:val="20"/>
        </w:rPr>
        <w:t xml:space="preserve"> povinen zaplatit smluvní pokutu ve výši </w:t>
      </w:r>
      <w:r w:rsidRPr="00826EC8">
        <w:rPr>
          <w:rFonts w:ascii="Garamond" w:hAnsi="Garamond" w:cs="Arial"/>
          <w:sz w:val="20"/>
          <w:szCs w:val="20"/>
        </w:rPr>
        <w:t>0,5 % z</w:t>
      </w:r>
      <w:r w:rsidR="00FF6D3D">
        <w:rPr>
          <w:rFonts w:ascii="Garamond" w:hAnsi="Garamond" w:cs="Arial"/>
          <w:sz w:val="20"/>
          <w:szCs w:val="20"/>
        </w:rPr>
        <w:t> </w:t>
      </w:r>
      <w:r w:rsidRPr="00826EC8">
        <w:rPr>
          <w:rFonts w:ascii="Garamond" w:hAnsi="Garamond" w:cs="Arial"/>
          <w:sz w:val="20"/>
          <w:szCs w:val="20"/>
        </w:rPr>
        <w:t>celkové ceny (bez DPH) za každý, byť i jen započatý den prodlení.</w:t>
      </w:r>
    </w:p>
    <w:p w14:paraId="4C4916AB" w14:textId="45D0394E" w:rsidR="00C05A7E" w:rsidRPr="00826EC8" w:rsidRDefault="00C05A7E" w:rsidP="00D132BD">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E40386">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E40386">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C05A7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6DEC2840"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994F45">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7D10920"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FF6D3D">
        <w:rPr>
          <w:rFonts w:ascii="Garamond" w:hAnsi="Garamond" w:cs="Arial"/>
          <w:sz w:val="20"/>
          <w:szCs w:val="20"/>
        </w:rPr>
        <w:t>ze</w:t>
      </w:r>
      <w:r w:rsidRPr="00826EC8">
        <w:rPr>
          <w:rFonts w:ascii="Garamond" w:hAnsi="Garamond" w:cs="Arial"/>
          <w:sz w:val="20"/>
          <w:szCs w:val="20"/>
        </w:rPr>
        <w:t xml:space="preserv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2E2F3CF"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je podán návrh na zrušení Dodavatele podle zák. č. 90/2012 Sb.</w:t>
      </w:r>
      <w:r w:rsidR="00FF6D3D">
        <w:rPr>
          <w:rFonts w:ascii="Garamond" w:hAnsi="Garamond" w:cs="Arial"/>
          <w:sz w:val="20"/>
          <w:szCs w:val="20"/>
        </w:rPr>
        <w:t>,</w:t>
      </w:r>
      <w:r w:rsidRPr="00826EC8">
        <w:rPr>
          <w:rFonts w:ascii="Garamond" w:hAnsi="Garamond" w:cs="Arial"/>
          <w:sz w:val="20"/>
          <w:szCs w:val="20"/>
        </w:rPr>
        <w:t xml:space="preserve">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3F66D7">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75027B54" w:rsidR="00BC35EA" w:rsidRPr="00826EC8" w:rsidRDefault="003F66D7" w:rsidP="00D1761F">
      <w:pPr>
        <w:pStyle w:val="Zkladntextodsazen2"/>
        <w:numPr>
          <w:ilvl w:val="1"/>
          <w:numId w:val="3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veřejnění v registru smluv dle zákona č. 340/2015 Sb.</w:t>
      </w:r>
      <w:r w:rsidR="005C2235">
        <w:rPr>
          <w:rFonts w:ascii="Garamond" w:hAnsi="Garamond" w:cs="Arial"/>
          <w:sz w:val="20"/>
          <w:szCs w:val="20"/>
        </w:rPr>
        <w:t>,</w:t>
      </w:r>
      <w:r w:rsidR="00F47C66" w:rsidRPr="00826EC8">
        <w:rPr>
          <w:rFonts w:ascii="Garamond" w:hAnsi="Garamond" w:cs="Arial"/>
          <w:sz w:val="20"/>
          <w:szCs w:val="20"/>
        </w:rPr>
        <w:t xml:space="preserve">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2D5736">
      <w:pPr>
        <w:pStyle w:val="Zkladntextodsazen2"/>
        <w:numPr>
          <w:ilvl w:val="1"/>
          <w:numId w:val="3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lastRenderedPageBreak/>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4D7E21">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2D5736">
      <w:pPr>
        <w:pStyle w:val="Zkladntextodsazen2"/>
        <w:numPr>
          <w:ilvl w:val="1"/>
          <w:numId w:val="3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4957DD6D" w:rsidR="004D7E21" w:rsidRPr="00826EC8" w:rsidRDefault="004D7E21" w:rsidP="004D7E21">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 xml:space="preserve">Smluvní strany se výslovně dohodly, že Smlouva, jakož i práva a povinnosti smluvních stan, z ní vzniklé či s ní přímo související, se řídí výhradně českým právem. </w:t>
      </w:r>
      <w:r w:rsidR="007F624B">
        <w:rPr>
          <w:rFonts w:ascii="Garamond" w:hAnsi="Garamond"/>
          <w:sz w:val="20"/>
          <w:szCs w:val="20"/>
        </w:rPr>
        <w:t>Smluvní strany výslovně vylučují použití Vídeňské úmluvy OSN o smlouvách o mezinárodní koupi zboží (v ČR publikováno ve Sbírce zákonů pod č. 160/1991 Sb</w:t>
      </w:r>
      <w:r w:rsidR="00A91472">
        <w:rPr>
          <w:rFonts w:ascii="Garamond" w:hAnsi="Garamond"/>
          <w:sz w:val="20"/>
          <w:szCs w:val="20"/>
        </w:rPr>
        <w:t>.</w:t>
      </w:r>
      <w:r w:rsidR="007F624B">
        <w:rPr>
          <w:rFonts w:ascii="Garamond" w:hAnsi="Garamond"/>
          <w:sz w:val="20"/>
          <w:szCs w:val="20"/>
        </w:rPr>
        <w:t>).</w:t>
      </w:r>
    </w:p>
    <w:p w14:paraId="17077856" w14:textId="5AA696C7" w:rsidR="004D7E21" w:rsidRPr="00826EC8" w:rsidRDefault="004D7E21" w:rsidP="004D7E21">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72444E56" w:rsidR="005C5317" w:rsidRPr="00826EC8" w:rsidRDefault="005C5317" w:rsidP="005C5317">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sectPr w:rsidR="005C5317" w:rsidRPr="00826EC8" w:rsidSect="004125A1">
      <w:headerReference w:type="default" r:id="rId8"/>
      <w:headerReference w:type="first" r:id="rId9"/>
      <w:type w:val="continuous"/>
      <w:pgSz w:w="11906" w:h="16838"/>
      <w:pgMar w:top="1418" w:right="1418" w:bottom="1418" w:left="1418" w:header="709"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2AAE35" w14:textId="77777777" w:rsidR="00DF64ED" w:rsidRDefault="00DF64ED" w:rsidP="001B2927">
      <w:pPr>
        <w:spacing w:after="0" w:line="240" w:lineRule="auto"/>
      </w:pPr>
      <w:r>
        <w:separator/>
      </w:r>
    </w:p>
  </w:endnote>
  <w:endnote w:type="continuationSeparator" w:id="0">
    <w:p w14:paraId="2D57E557" w14:textId="77777777" w:rsidR="00DF64ED" w:rsidRDefault="00DF64ED"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E318243" w14:textId="77777777" w:rsidR="00DF64ED" w:rsidRDefault="00DF64ED" w:rsidP="001B2927">
      <w:pPr>
        <w:spacing w:after="0" w:line="240" w:lineRule="auto"/>
      </w:pPr>
      <w:r>
        <w:separator/>
      </w:r>
    </w:p>
  </w:footnote>
  <w:footnote w:type="continuationSeparator" w:id="0">
    <w:p w14:paraId="26131389" w14:textId="77777777" w:rsidR="00DF64ED" w:rsidRDefault="00DF64ED" w:rsidP="001B2927">
      <w:pPr>
        <w:spacing w:after="0" w:line="240" w:lineRule="auto"/>
      </w:pPr>
      <w:r>
        <w:continuationSeparator/>
      </w:r>
    </w:p>
  </w:footnote>
  <w:footnote w:id="1">
    <w:p w14:paraId="352A3A4E" w14:textId="77777777" w:rsidR="00CF527D" w:rsidRDefault="00CF527D" w:rsidP="00CF527D">
      <w:pPr>
        <w:pStyle w:val="Textpoznpodarou"/>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2C43F2C7"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EE0F12">
      <w:rPr>
        <w:rFonts w:ascii="Garamond" w:hAnsi="Garamond" w:cs="Palatino Linotype"/>
        <w:color w:val="000000"/>
      </w:rPr>
      <w:t>21</w:t>
    </w:r>
    <w:r w:rsidRPr="00EE0F12">
      <w:rPr>
        <w:rFonts w:ascii="Garamond" w:hAnsi="Garamond" w:cs="Palatino Linotype"/>
        <w:color w:val="000000"/>
      </w:rPr>
      <w:t>V00000</w:t>
    </w:r>
    <w:r w:rsidR="0001206D">
      <w:rPr>
        <w:rFonts w:ascii="Garamond" w:hAnsi="Garamond" w:cs="Palatino Linotype"/>
        <w:color w:val="000000"/>
      </w:rPr>
      <w:t>543</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0"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A84AB4"/>
    <w:multiLevelType w:val="hybridMultilevel"/>
    <w:tmpl w:val="4380D7CC"/>
    <w:lvl w:ilvl="0" w:tplc="32AC71C0">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05996C94"/>
    <w:multiLevelType w:val="multilevel"/>
    <w:tmpl w:val="6DEA38BC"/>
    <w:lvl w:ilvl="0">
      <w:start w:val="1"/>
      <w:numFmt w:val="decimal"/>
      <w:lvlText w:val="%1."/>
      <w:lvlJc w:val="left"/>
      <w:pPr>
        <w:ind w:left="502" w:hanging="360"/>
      </w:pPr>
      <w:rPr>
        <w:rFonts w:hint="default"/>
      </w:rPr>
    </w:lvl>
    <w:lvl w:ilvl="1">
      <w:start w:val="1"/>
      <w:numFmt w:val="decimal"/>
      <w:isLgl/>
      <w:lvlText w:val="%1.%2"/>
      <w:lvlJc w:val="left"/>
      <w:pPr>
        <w:ind w:left="2345"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8"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1"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13" w15:restartNumberingAfterBreak="0">
    <w:nsid w:val="28EF024E"/>
    <w:multiLevelType w:val="singleLevel"/>
    <w:tmpl w:val="862A7552"/>
    <w:lvl w:ilvl="0">
      <w:start w:val="1"/>
      <w:numFmt w:val="lowerLetter"/>
      <w:lvlText w:val="%1)"/>
      <w:lvlJc w:val="left"/>
      <w:pPr>
        <w:tabs>
          <w:tab w:val="num" w:pos="928"/>
        </w:tabs>
        <w:ind w:left="851" w:hanging="283"/>
      </w:pPr>
      <w:rPr>
        <w:rFonts w:cs="Times New Roman"/>
        <w:b w:val="0"/>
        <w:i w:val="0"/>
        <w:sz w:val="22"/>
        <w:szCs w:val="22"/>
      </w:rPr>
    </w:lvl>
  </w:abstractNum>
  <w:abstractNum w:abstractNumId="14"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6"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15:restartNumberingAfterBreak="0">
    <w:nsid w:val="3F987564"/>
    <w:multiLevelType w:val="hybridMultilevel"/>
    <w:tmpl w:val="50867DAC"/>
    <w:lvl w:ilvl="0" w:tplc="1FCAE972">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1"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22"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23"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24"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CE35B09"/>
    <w:multiLevelType w:val="hybridMultilevel"/>
    <w:tmpl w:val="435A324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6" w15:restartNumberingAfterBreak="0">
    <w:nsid w:val="5338545E"/>
    <w:multiLevelType w:val="hybridMultilevel"/>
    <w:tmpl w:val="A77A7FB8"/>
    <w:lvl w:ilvl="0" w:tplc="F86CCA7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3436EFA"/>
    <w:multiLevelType w:val="multilevel"/>
    <w:tmpl w:val="929863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7BC0052"/>
    <w:multiLevelType w:val="hybridMultilevel"/>
    <w:tmpl w:val="435A324C"/>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1" w15:restartNumberingAfterBreak="0">
    <w:nsid w:val="59393AD4"/>
    <w:multiLevelType w:val="hybridMultilevel"/>
    <w:tmpl w:val="1FAEB286"/>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2" w15:restartNumberingAfterBreak="0">
    <w:nsid w:val="62255E3B"/>
    <w:multiLevelType w:val="hybridMultilevel"/>
    <w:tmpl w:val="B576FCA6"/>
    <w:lvl w:ilvl="0" w:tplc="32C2C7A6">
      <w:start w:val="1"/>
      <w:numFmt w:val="decimal"/>
      <w:lvlText w:val="5.%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56D4939"/>
    <w:multiLevelType w:val="hybridMultilevel"/>
    <w:tmpl w:val="B8C26934"/>
    <w:lvl w:ilvl="0" w:tplc="D3FAAAA8">
      <w:start w:val="1"/>
      <w:numFmt w:val="decimal"/>
      <w:lvlText w:val="2.%1."/>
      <w:lvlJc w:val="left"/>
      <w:pPr>
        <w:ind w:left="72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35"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6"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37"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0"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786B6E30"/>
    <w:multiLevelType w:val="hybridMultilevel"/>
    <w:tmpl w:val="E3E6A0F0"/>
    <w:lvl w:ilvl="0" w:tplc="F906E940">
      <w:start w:val="1"/>
      <w:numFmt w:val="decimal"/>
      <w:lvlText w:val="7.%1."/>
      <w:lvlJc w:val="left"/>
      <w:pPr>
        <w:ind w:left="720" w:hanging="360"/>
      </w:pPr>
      <w:rPr>
        <w:rFonts w:hint="default"/>
        <w:b w:val="0"/>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4"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10"/>
  </w:num>
  <w:num w:numId="2">
    <w:abstractNumId w:val="16"/>
  </w:num>
  <w:num w:numId="3">
    <w:abstractNumId w:val="15"/>
  </w:num>
  <w:num w:numId="4">
    <w:abstractNumId w:val="12"/>
  </w:num>
  <w:num w:numId="5">
    <w:abstractNumId w:val="17"/>
  </w:num>
  <w:num w:numId="6">
    <w:abstractNumId w:val="38"/>
  </w:num>
  <w:num w:numId="7">
    <w:abstractNumId w:val="30"/>
  </w:num>
  <w:num w:numId="8">
    <w:abstractNumId w:val="43"/>
  </w:num>
  <w:num w:numId="9">
    <w:abstractNumId w:val="11"/>
  </w:num>
  <w:num w:numId="10">
    <w:abstractNumId w:val="21"/>
  </w:num>
  <w:num w:numId="11">
    <w:abstractNumId w:val="45"/>
  </w:num>
  <w:num w:numId="12">
    <w:abstractNumId w:val="9"/>
  </w:num>
  <w:num w:numId="13">
    <w:abstractNumId w:val="8"/>
  </w:num>
  <w:num w:numId="14">
    <w:abstractNumId w:val="44"/>
  </w:num>
  <w:num w:numId="15">
    <w:abstractNumId w:val="40"/>
  </w:num>
  <w:num w:numId="16">
    <w:abstractNumId w:val="19"/>
  </w:num>
  <w:num w:numId="17">
    <w:abstractNumId w:val="0"/>
  </w:num>
  <w:num w:numId="18">
    <w:abstractNumId w:val="1"/>
  </w:num>
  <w:num w:numId="19">
    <w:abstractNumId w:val="35"/>
  </w:num>
  <w:num w:numId="20">
    <w:abstractNumId w:val="36"/>
  </w:num>
  <w:num w:numId="21">
    <w:abstractNumId w:val="34"/>
  </w:num>
  <w:num w:numId="22">
    <w:abstractNumId w:val="14"/>
  </w:num>
  <w:num w:numId="23">
    <w:abstractNumId w:val="41"/>
  </w:num>
  <w:num w:numId="24">
    <w:abstractNumId w:val="28"/>
  </w:num>
  <w:num w:numId="25">
    <w:abstractNumId w:val="5"/>
  </w:num>
  <w:num w:numId="26">
    <w:abstractNumId w:val="24"/>
  </w:num>
  <w:num w:numId="27">
    <w:abstractNumId w:val="37"/>
  </w:num>
  <w:num w:numId="28">
    <w:abstractNumId w:val="7"/>
  </w:num>
  <w:num w:numId="29">
    <w:abstractNumId w:val="22"/>
  </w:num>
  <w:num w:numId="30">
    <w:abstractNumId w:val="23"/>
  </w:num>
  <w:num w:numId="31">
    <w:abstractNumId w:val="4"/>
  </w:num>
  <w:num w:numId="32">
    <w:abstractNumId w:val="18"/>
  </w:num>
  <w:num w:numId="33">
    <w:abstractNumId w:val="27"/>
  </w:num>
  <w:num w:numId="34">
    <w:abstractNumId w:val="39"/>
  </w:num>
  <w:num w:numId="35">
    <w:abstractNumId w:val="32"/>
  </w:num>
  <w:num w:numId="36">
    <w:abstractNumId w:val="29"/>
  </w:num>
  <w:num w:numId="37">
    <w:abstractNumId w:val="3"/>
  </w:num>
  <w:num w:numId="38">
    <w:abstractNumId w:val="6"/>
  </w:num>
  <w:num w:numId="39">
    <w:abstractNumId w:val="13"/>
  </w:num>
  <w:num w:numId="40">
    <w:abstractNumId w:val="20"/>
  </w:num>
  <w:num w:numId="41">
    <w:abstractNumId w:val="2"/>
  </w:num>
  <w:num w:numId="42">
    <w:abstractNumId w:val="42"/>
  </w:num>
  <w:num w:numId="4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1"/>
  </w:num>
  <w:num w:numId="45">
    <w:abstractNumId w:val="33"/>
  </w:num>
  <w:num w:numId="46">
    <w:abstractNumId w:val="25"/>
  </w:num>
  <w:num w:numId="4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NotTrackFormatting/>
  <w:documentProtection w:edit="readOnly" w:formatting="1" w:enforcement="1" w:cryptProviderType="rsaAES" w:cryptAlgorithmClass="hash" w:cryptAlgorithmType="typeAny" w:cryptAlgorithmSid="14" w:cryptSpinCount="100000" w:hash="A/E8A8hxNm8Yh6rOBZVaaC/76RMhWiVyqKnA4BUBevMEjzYV6Ti0lMBZZDI1NrhkhQxdhXY6KXxG3Mc6P16MGg==" w:salt="/zgaRkrSMeSKgob4vi4vf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093F"/>
    <w:rsid w:val="0001206D"/>
    <w:rsid w:val="000129DB"/>
    <w:rsid w:val="00013437"/>
    <w:rsid w:val="00013B7A"/>
    <w:rsid w:val="000149CE"/>
    <w:rsid w:val="00015BDB"/>
    <w:rsid w:val="0001695A"/>
    <w:rsid w:val="00020D54"/>
    <w:rsid w:val="00020F55"/>
    <w:rsid w:val="000238C1"/>
    <w:rsid w:val="000239A4"/>
    <w:rsid w:val="00025293"/>
    <w:rsid w:val="0002540C"/>
    <w:rsid w:val="000260A2"/>
    <w:rsid w:val="00027980"/>
    <w:rsid w:val="00031BDC"/>
    <w:rsid w:val="00033649"/>
    <w:rsid w:val="00034B1C"/>
    <w:rsid w:val="000355AF"/>
    <w:rsid w:val="00035CE1"/>
    <w:rsid w:val="00037A57"/>
    <w:rsid w:val="00041E4A"/>
    <w:rsid w:val="0004238C"/>
    <w:rsid w:val="0004409C"/>
    <w:rsid w:val="000450AA"/>
    <w:rsid w:val="00050FB1"/>
    <w:rsid w:val="00052A41"/>
    <w:rsid w:val="00053645"/>
    <w:rsid w:val="00053765"/>
    <w:rsid w:val="00054960"/>
    <w:rsid w:val="00055203"/>
    <w:rsid w:val="00060F23"/>
    <w:rsid w:val="000611A7"/>
    <w:rsid w:val="000641C9"/>
    <w:rsid w:val="00066AFF"/>
    <w:rsid w:val="00071571"/>
    <w:rsid w:val="00072311"/>
    <w:rsid w:val="00073072"/>
    <w:rsid w:val="00073FC2"/>
    <w:rsid w:val="00074643"/>
    <w:rsid w:val="00075302"/>
    <w:rsid w:val="00077114"/>
    <w:rsid w:val="00080CE5"/>
    <w:rsid w:val="00080F29"/>
    <w:rsid w:val="000830CE"/>
    <w:rsid w:val="00083685"/>
    <w:rsid w:val="000856CA"/>
    <w:rsid w:val="00090D16"/>
    <w:rsid w:val="00094FA0"/>
    <w:rsid w:val="00095341"/>
    <w:rsid w:val="000A4D1B"/>
    <w:rsid w:val="000B0E05"/>
    <w:rsid w:val="000B35C3"/>
    <w:rsid w:val="000C0527"/>
    <w:rsid w:val="000C0BB1"/>
    <w:rsid w:val="000C1F87"/>
    <w:rsid w:val="000C2646"/>
    <w:rsid w:val="000C55A1"/>
    <w:rsid w:val="000D6022"/>
    <w:rsid w:val="000E19BD"/>
    <w:rsid w:val="000E4372"/>
    <w:rsid w:val="000E4A81"/>
    <w:rsid w:val="000F0A0F"/>
    <w:rsid w:val="000F227F"/>
    <w:rsid w:val="00105405"/>
    <w:rsid w:val="001067EC"/>
    <w:rsid w:val="00107DEC"/>
    <w:rsid w:val="00110ADA"/>
    <w:rsid w:val="00113317"/>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C0E"/>
    <w:rsid w:val="00145D74"/>
    <w:rsid w:val="0014798B"/>
    <w:rsid w:val="0015265D"/>
    <w:rsid w:val="001527E2"/>
    <w:rsid w:val="001532C7"/>
    <w:rsid w:val="00154416"/>
    <w:rsid w:val="00160102"/>
    <w:rsid w:val="001601E2"/>
    <w:rsid w:val="00161399"/>
    <w:rsid w:val="0016269D"/>
    <w:rsid w:val="00163F5D"/>
    <w:rsid w:val="00167825"/>
    <w:rsid w:val="0017082B"/>
    <w:rsid w:val="00170DBF"/>
    <w:rsid w:val="00173663"/>
    <w:rsid w:val="00173BB8"/>
    <w:rsid w:val="00174E91"/>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29E7"/>
    <w:rsid w:val="001A388F"/>
    <w:rsid w:val="001A4049"/>
    <w:rsid w:val="001A653C"/>
    <w:rsid w:val="001B0B29"/>
    <w:rsid w:val="001B1393"/>
    <w:rsid w:val="001B1465"/>
    <w:rsid w:val="001B2927"/>
    <w:rsid w:val="001B4545"/>
    <w:rsid w:val="001B4AA2"/>
    <w:rsid w:val="001B5139"/>
    <w:rsid w:val="001B5DDA"/>
    <w:rsid w:val="001C74AB"/>
    <w:rsid w:val="001D04D5"/>
    <w:rsid w:val="001D0554"/>
    <w:rsid w:val="001D332B"/>
    <w:rsid w:val="001D4A04"/>
    <w:rsid w:val="001D7627"/>
    <w:rsid w:val="001D771A"/>
    <w:rsid w:val="001D7AB3"/>
    <w:rsid w:val="001E39C4"/>
    <w:rsid w:val="001E4253"/>
    <w:rsid w:val="001F0B7D"/>
    <w:rsid w:val="001F16FE"/>
    <w:rsid w:val="001F494C"/>
    <w:rsid w:val="001F6091"/>
    <w:rsid w:val="001F6C82"/>
    <w:rsid w:val="00204A66"/>
    <w:rsid w:val="00207400"/>
    <w:rsid w:val="00211EC0"/>
    <w:rsid w:val="002122C7"/>
    <w:rsid w:val="0021421F"/>
    <w:rsid w:val="00217AEA"/>
    <w:rsid w:val="002262FE"/>
    <w:rsid w:val="00226625"/>
    <w:rsid w:val="00227175"/>
    <w:rsid w:val="00232D92"/>
    <w:rsid w:val="002368D8"/>
    <w:rsid w:val="002373EB"/>
    <w:rsid w:val="00240ED8"/>
    <w:rsid w:val="00243643"/>
    <w:rsid w:val="00245450"/>
    <w:rsid w:val="00247D2B"/>
    <w:rsid w:val="0025174B"/>
    <w:rsid w:val="002535DF"/>
    <w:rsid w:val="0025607D"/>
    <w:rsid w:val="00261F93"/>
    <w:rsid w:val="00264A4A"/>
    <w:rsid w:val="00266842"/>
    <w:rsid w:val="0027169A"/>
    <w:rsid w:val="00272219"/>
    <w:rsid w:val="00275C78"/>
    <w:rsid w:val="00276A2D"/>
    <w:rsid w:val="0028232A"/>
    <w:rsid w:val="00283457"/>
    <w:rsid w:val="00285565"/>
    <w:rsid w:val="00286271"/>
    <w:rsid w:val="00287289"/>
    <w:rsid w:val="00287340"/>
    <w:rsid w:val="00293F46"/>
    <w:rsid w:val="0029562B"/>
    <w:rsid w:val="0029611A"/>
    <w:rsid w:val="00296E73"/>
    <w:rsid w:val="00297309"/>
    <w:rsid w:val="00297BF8"/>
    <w:rsid w:val="00297FC6"/>
    <w:rsid w:val="002A0A92"/>
    <w:rsid w:val="002A145B"/>
    <w:rsid w:val="002A2697"/>
    <w:rsid w:val="002A26E1"/>
    <w:rsid w:val="002A3B3A"/>
    <w:rsid w:val="002A3ED6"/>
    <w:rsid w:val="002A47E5"/>
    <w:rsid w:val="002A4A4A"/>
    <w:rsid w:val="002A5AB8"/>
    <w:rsid w:val="002B005E"/>
    <w:rsid w:val="002B065F"/>
    <w:rsid w:val="002B15D1"/>
    <w:rsid w:val="002B5F2B"/>
    <w:rsid w:val="002B78E6"/>
    <w:rsid w:val="002C2075"/>
    <w:rsid w:val="002C24D6"/>
    <w:rsid w:val="002C2D21"/>
    <w:rsid w:val="002D06C0"/>
    <w:rsid w:val="002D31DC"/>
    <w:rsid w:val="002D5736"/>
    <w:rsid w:val="002D57EA"/>
    <w:rsid w:val="002D72D4"/>
    <w:rsid w:val="002D77D7"/>
    <w:rsid w:val="002D7DFA"/>
    <w:rsid w:val="002E094C"/>
    <w:rsid w:val="002E13DF"/>
    <w:rsid w:val="002E2D8A"/>
    <w:rsid w:val="002E4F27"/>
    <w:rsid w:val="002E599B"/>
    <w:rsid w:val="002E6B59"/>
    <w:rsid w:val="002F0553"/>
    <w:rsid w:val="002F1A78"/>
    <w:rsid w:val="002F3AB3"/>
    <w:rsid w:val="002F47CC"/>
    <w:rsid w:val="002F6E5A"/>
    <w:rsid w:val="002F7810"/>
    <w:rsid w:val="003015A5"/>
    <w:rsid w:val="00302C4E"/>
    <w:rsid w:val="0030583E"/>
    <w:rsid w:val="00310CD0"/>
    <w:rsid w:val="00311356"/>
    <w:rsid w:val="00311A6E"/>
    <w:rsid w:val="00314DD7"/>
    <w:rsid w:val="003165CE"/>
    <w:rsid w:val="00316E01"/>
    <w:rsid w:val="003178AC"/>
    <w:rsid w:val="00323669"/>
    <w:rsid w:val="00323D93"/>
    <w:rsid w:val="00327019"/>
    <w:rsid w:val="003272FF"/>
    <w:rsid w:val="003318BC"/>
    <w:rsid w:val="00331DD6"/>
    <w:rsid w:val="0033336E"/>
    <w:rsid w:val="003349C2"/>
    <w:rsid w:val="0033732B"/>
    <w:rsid w:val="0034072A"/>
    <w:rsid w:val="00344E38"/>
    <w:rsid w:val="0034599B"/>
    <w:rsid w:val="003468AA"/>
    <w:rsid w:val="003516F3"/>
    <w:rsid w:val="00352A93"/>
    <w:rsid w:val="0035467B"/>
    <w:rsid w:val="003563BB"/>
    <w:rsid w:val="0035688E"/>
    <w:rsid w:val="003572D5"/>
    <w:rsid w:val="00361E69"/>
    <w:rsid w:val="00362A74"/>
    <w:rsid w:val="00362F51"/>
    <w:rsid w:val="00363955"/>
    <w:rsid w:val="00364405"/>
    <w:rsid w:val="00365F75"/>
    <w:rsid w:val="00372A9D"/>
    <w:rsid w:val="00375B53"/>
    <w:rsid w:val="003805A8"/>
    <w:rsid w:val="003819B2"/>
    <w:rsid w:val="00381A0C"/>
    <w:rsid w:val="00387D3C"/>
    <w:rsid w:val="003939FE"/>
    <w:rsid w:val="0039775A"/>
    <w:rsid w:val="003A1CE9"/>
    <w:rsid w:val="003A2F89"/>
    <w:rsid w:val="003A54DB"/>
    <w:rsid w:val="003B10C8"/>
    <w:rsid w:val="003B15E1"/>
    <w:rsid w:val="003B22B7"/>
    <w:rsid w:val="003B3BCF"/>
    <w:rsid w:val="003B58BA"/>
    <w:rsid w:val="003B5BC5"/>
    <w:rsid w:val="003B6F6C"/>
    <w:rsid w:val="003B7393"/>
    <w:rsid w:val="003B7651"/>
    <w:rsid w:val="003C054C"/>
    <w:rsid w:val="003C3A42"/>
    <w:rsid w:val="003C77CF"/>
    <w:rsid w:val="003C7A4B"/>
    <w:rsid w:val="003D021C"/>
    <w:rsid w:val="003D1D9B"/>
    <w:rsid w:val="003D1EE4"/>
    <w:rsid w:val="003D29AA"/>
    <w:rsid w:val="003D3B0F"/>
    <w:rsid w:val="003D40C7"/>
    <w:rsid w:val="003E2A13"/>
    <w:rsid w:val="003E357D"/>
    <w:rsid w:val="003E6068"/>
    <w:rsid w:val="003F0E4E"/>
    <w:rsid w:val="003F1821"/>
    <w:rsid w:val="003F2444"/>
    <w:rsid w:val="003F2572"/>
    <w:rsid w:val="003F29B1"/>
    <w:rsid w:val="003F5E83"/>
    <w:rsid w:val="003F66D7"/>
    <w:rsid w:val="00403665"/>
    <w:rsid w:val="00403767"/>
    <w:rsid w:val="00403F29"/>
    <w:rsid w:val="00405570"/>
    <w:rsid w:val="00405582"/>
    <w:rsid w:val="00410223"/>
    <w:rsid w:val="0041084F"/>
    <w:rsid w:val="004125A1"/>
    <w:rsid w:val="0041763F"/>
    <w:rsid w:val="00417EFE"/>
    <w:rsid w:val="00421B0B"/>
    <w:rsid w:val="00421C27"/>
    <w:rsid w:val="004263CE"/>
    <w:rsid w:val="004319B1"/>
    <w:rsid w:val="00431A5C"/>
    <w:rsid w:val="0043596C"/>
    <w:rsid w:val="0043690A"/>
    <w:rsid w:val="004371E5"/>
    <w:rsid w:val="004376CC"/>
    <w:rsid w:val="0043793A"/>
    <w:rsid w:val="0044259F"/>
    <w:rsid w:val="0044285F"/>
    <w:rsid w:val="00446ECB"/>
    <w:rsid w:val="00447806"/>
    <w:rsid w:val="00447822"/>
    <w:rsid w:val="00455907"/>
    <w:rsid w:val="00460E6B"/>
    <w:rsid w:val="00464DDB"/>
    <w:rsid w:val="0046673F"/>
    <w:rsid w:val="00474E47"/>
    <w:rsid w:val="0047715D"/>
    <w:rsid w:val="00477A30"/>
    <w:rsid w:val="00480549"/>
    <w:rsid w:val="00481180"/>
    <w:rsid w:val="00481BC8"/>
    <w:rsid w:val="0048304B"/>
    <w:rsid w:val="0048395F"/>
    <w:rsid w:val="00484835"/>
    <w:rsid w:val="0048559A"/>
    <w:rsid w:val="004865E4"/>
    <w:rsid w:val="00486A86"/>
    <w:rsid w:val="00490A8E"/>
    <w:rsid w:val="00490F44"/>
    <w:rsid w:val="004917AC"/>
    <w:rsid w:val="00492294"/>
    <w:rsid w:val="004922D2"/>
    <w:rsid w:val="0049439A"/>
    <w:rsid w:val="0049464C"/>
    <w:rsid w:val="004A6B9A"/>
    <w:rsid w:val="004A6ED9"/>
    <w:rsid w:val="004A7952"/>
    <w:rsid w:val="004B1F74"/>
    <w:rsid w:val="004B31EE"/>
    <w:rsid w:val="004B35A2"/>
    <w:rsid w:val="004B5334"/>
    <w:rsid w:val="004B60FA"/>
    <w:rsid w:val="004B7C75"/>
    <w:rsid w:val="004C17FE"/>
    <w:rsid w:val="004C2012"/>
    <w:rsid w:val="004C5E48"/>
    <w:rsid w:val="004C674B"/>
    <w:rsid w:val="004D0EA6"/>
    <w:rsid w:val="004D504E"/>
    <w:rsid w:val="004D7E21"/>
    <w:rsid w:val="004E023A"/>
    <w:rsid w:val="004E2BC2"/>
    <w:rsid w:val="004E3623"/>
    <w:rsid w:val="004E419F"/>
    <w:rsid w:val="004E4EE2"/>
    <w:rsid w:val="004E60EC"/>
    <w:rsid w:val="004E63BD"/>
    <w:rsid w:val="004E7B33"/>
    <w:rsid w:val="004F2414"/>
    <w:rsid w:val="004F3F0A"/>
    <w:rsid w:val="004F49ED"/>
    <w:rsid w:val="004F56C0"/>
    <w:rsid w:val="004F5D4E"/>
    <w:rsid w:val="004F5E16"/>
    <w:rsid w:val="004F67A5"/>
    <w:rsid w:val="004F68A8"/>
    <w:rsid w:val="00501972"/>
    <w:rsid w:val="00502978"/>
    <w:rsid w:val="00503DA2"/>
    <w:rsid w:val="00506130"/>
    <w:rsid w:val="00510044"/>
    <w:rsid w:val="00511E3F"/>
    <w:rsid w:val="00517269"/>
    <w:rsid w:val="005200E0"/>
    <w:rsid w:val="005220CD"/>
    <w:rsid w:val="0052282C"/>
    <w:rsid w:val="00525DDA"/>
    <w:rsid w:val="00526C56"/>
    <w:rsid w:val="0053271E"/>
    <w:rsid w:val="005355DC"/>
    <w:rsid w:val="00536C71"/>
    <w:rsid w:val="00536ED0"/>
    <w:rsid w:val="0053731D"/>
    <w:rsid w:val="00537993"/>
    <w:rsid w:val="00540FF0"/>
    <w:rsid w:val="00542E1F"/>
    <w:rsid w:val="00542F76"/>
    <w:rsid w:val="00543900"/>
    <w:rsid w:val="0054483C"/>
    <w:rsid w:val="00552117"/>
    <w:rsid w:val="00553425"/>
    <w:rsid w:val="00553DB4"/>
    <w:rsid w:val="00563D77"/>
    <w:rsid w:val="00565B1F"/>
    <w:rsid w:val="00566AF0"/>
    <w:rsid w:val="00567594"/>
    <w:rsid w:val="0057256E"/>
    <w:rsid w:val="00572987"/>
    <w:rsid w:val="00575DB3"/>
    <w:rsid w:val="00582B85"/>
    <w:rsid w:val="00586476"/>
    <w:rsid w:val="00590F6F"/>
    <w:rsid w:val="00591834"/>
    <w:rsid w:val="00593858"/>
    <w:rsid w:val="00596A44"/>
    <w:rsid w:val="005A01BC"/>
    <w:rsid w:val="005B07EE"/>
    <w:rsid w:val="005B1934"/>
    <w:rsid w:val="005B2334"/>
    <w:rsid w:val="005C063E"/>
    <w:rsid w:val="005C2235"/>
    <w:rsid w:val="005C2BB7"/>
    <w:rsid w:val="005C31F2"/>
    <w:rsid w:val="005C37FA"/>
    <w:rsid w:val="005C5317"/>
    <w:rsid w:val="005C6643"/>
    <w:rsid w:val="005C67CB"/>
    <w:rsid w:val="005C7C90"/>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38B"/>
    <w:rsid w:val="005F7EA1"/>
    <w:rsid w:val="00600E29"/>
    <w:rsid w:val="00601D75"/>
    <w:rsid w:val="00601ED0"/>
    <w:rsid w:val="006029F3"/>
    <w:rsid w:val="00602EF1"/>
    <w:rsid w:val="00603C00"/>
    <w:rsid w:val="00610185"/>
    <w:rsid w:val="006115EF"/>
    <w:rsid w:val="00614D08"/>
    <w:rsid w:val="00615DA6"/>
    <w:rsid w:val="00620577"/>
    <w:rsid w:val="0062122C"/>
    <w:rsid w:val="00622BF9"/>
    <w:rsid w:val="00622E7F"/>
    <w:rsid w:val="00622F04"/>
    <w:rsid w:val="0062355C"/>
    <w:rsid w:val="0062683A"/>
    <w:rsid w:val="00627F55"/>
    <w:rsid w:val="006305D7"/>
    <w:rsid w:val="0063170D"/>
    <w:rsid w:val="006324E7"/>
    <w:rsid w:val="00633421"/>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28E2"/>
    <w:rsid w:val="00676800"/>
    <w:rsid w:val="00676E81"/>
    <w:rsid w:val="00680AD6"/>
    <w:rsid w:val="006834D7"/>
    <w:rsid w:val="00684168"/>
    <w:rsid w:val="0068518A"/>
    <w:rsid w:val="006863C7"/>
    <w:rsid w:val="006865AA"/>
    <w:rsid w:val="006865F3"/>
    <w:rsid w:val="0069310B"/>
    <w:rsid w:val="00694DA2"/>
    <w:rsid w:val="00697D87"/>
    <w:rsid w:val="006A223B"/>
    <w:rsid w:val="006A24EA"/>
    <w:rsid w:val="006A42E5"/>
    <w:rsid w:val="006A6AA7"/>
    <w:rsid w:val="006A7052"/>
    <w:rsid w:val="006A71E3"/>
    <w:rsid w:val="006A79CC"/>
    <w:rsid w:val="006B06D7"/>
    <w:rsid w:val="006C0E1B"/>
    <w:rsid w:val="006C172C"/>
    <w:rsid w:val="006C1B97"/>
    <w:rsid w:val="006C43B2"/>
    <w:rsid w:val="006C589B"/>
    <w:rsid w:val="006C5C57"/>
    <w:rsid w:val="006D4D27"/>
    <w:rsid w:val="006D55C5"/>
    <w:rsid w:val="006D654A"/>
    <w:rsid w:val="006D75ED"/>
    <w:rsid w:val="006E1112"/>
    <w:rsid w:val="006E485E"/>
    <w:rsid w:val="006E4E8A"/>
    <w:rsid w:val="006E5795"/>
    <w:rsid w:val="006E6EFF"/>
    <w:rsid w:val="006F2B8C"/>
    <w:rsid w:val="006F2F17"/>
    <w:rsid w:val="00700333"/>
    <w:rsid w:val="007031C8"/>
    <w:rsid w:val="00703513"/>
    <w:rsid w:val="00706928"/>
    <w:rsid w:val="0071297C"/>
    <w:rsid w:val="00720235"/>
    <w:rsid w:val="0072151B"/>
    <w:rsid w:val="007258DF"/>
    <w:rsid w:val="00727430"/>
    <w:rsid w:val="00727E8E"/>
    <w:rsid w:val="00733B3A"/>
    <w:rsid w:val="00735704"/>
    <w:rsid w:val="0073684C"/>
    <w:rsid w:val="00736E75"/>
    <w:rsid w:val="00737D35"/>
    <w:rsid w:val="00737F47"/>
    <w:rsid w:val="007402C4"/>
    <w:rsid w:val="0074205A"/>
    <w:rsid w:val="007458B2"/>
    <w:rsid w:val="0075057D"/>
    <w:rsid w:val="007508CB"/>
    <w:rsid w:val="007554A8"/>
    <w:rsid w:val="00756501"/>
    <w:rsid w:val="007568CC"/>
    <w:rsid w:val="00756DB9"/>
    <w:rsid w:val="0075764E"/>
    <w:rsid w:val="0075784E"/>
    <w:rsid w:val="007630C5"/>
    <w:rsid w:val="0076605A"/>
    <w:rsid w:val="0077239A"/>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2D31"/>
    <w:rsid w:val="007B445B"/>
    <w:rsid w:val="007C4BF5"/>
    <w:rsid w:val="007D06FD"/>
    <w:rsid w:val="007D3DC5"/>
    <w:rsid w:val="007D5284"/>
    <w:rsid w:val="007D5AE1"/>
    <w:rsid w:val="007D6A12"/>
    <w:rsid w:val="007D71FA"/>
    <w:rsid w:val="007D7F54"/>
    <w:rsid w:val="007E4653"/>
    <w:rsid w:val="007E5246"/>
    <w:rsid w:val="007E6677"/>
    <w:rsid w:val="007E6AC1"/>
    <w:rsid w:val="007E6F6B"/>
    <w:rsid w:val="007E70A2"/>
    <w:rsid w:val="007F0A2F"/>
    <w:rsid w:val="007F362F"/>
    <w:rsid w:val="007F624B"/>
    <w:rsid w:val="007F7518"/>
    <w:rsid w:val="00801C01"/>
    <w:rsid w:val="00802508"/>
    <w:rsid w:val="008026F0"/>
    <w:rsid w:val="00810504"/>
    <w:rsid w:val="00812620"/>
    <w:rsid w:val="008173EC"/>
    <w:rsid w:val="00820570"/>
    <w:rsid w:val="008224B7"/>
    <w:rsid w:val="00823FD0"/>
    <w:rsid w:val="00825DA9"/>
    <w:rsid w:val="00826EC8"/>
    <w:rsid w:val="00827815"/>
    <w:rsid w:val="008330CB"/>
    <w:rsid w:val="008331C2"/>
    <w:rsid w:val="00834004"/>
    <w:rsid w:val="0083487C"/>
    <w:rsid w:val="00835EAE"/>
    <w:rsid w:val="008373E0"/>
    <w:rsid w:val="00837F1A"/>
    <w:rsid w:val="00840832"/>
    <w:rsid w:val="0084163F"/>
    <w:rsid w:val="008437F5"/>
    <w:rsid w:val="008441F5"/>
    <w:rsid w:val="008527B2"/>
    <w:rsid w:val="00853FA0"/>
    <w:rsid w:val="00856377"/>
    <w:rsid w:val="008572FF"/>
    <w:rsid w:val="008576DD"/>
    <w:rsid w:val="00857E4F"/>
    <w:rsid w:val="00860042"/>
    <w:rsid w:val="00862627"/>
    <w:rsid w:val="008632E3"/>
    <w:rsid w:val="00864623"/>
    <w:rsid w:val="00866664"/>
    <w:rsid w:val="00872C38"/>
    <w:rsid w:val="00872E93"/>
    <w:rsid w:val="008736A3"/>
    <w:rsid w:val="00873CC1"/>
    <w:rsid w:val="00875C58"/>
    <w:rsid w:val="0087612A"/>
    <w:rsid w:val="008831BA"/>
    <w:rsid w:val="00883E30"/>
    <w:rsid w:val="00884F62"/>
    <w:rsid w:val="00886D3E"/>
    <w:rsid w:val="00887036"/>
    <w:rsid w:val="008913D1"/>
    <w:rsid w:val="00891622"/>
    <w:rsid w:val="0089465E"/>
    <w:rsid w:val="00897DAD"/>
    <w:rsid w:val="008A0C7C"/>
    <w:rsid w:val="008A2363"/>
    <w:rsid w:val="008A3F2B"/>
    <w:rsid w:val="008A6CFA"/>
    <w:rsid w:val="008A7684"/>
    <w:rsid w:val="008B0E70"/>
    <w:rsid w:val="008B1DBE"/>
    <w:rsid w:val="008B3F6C"/>
    <w:rsid w:val="008B3FC9"/>
    <w:rsid w:val="008B4936"/>
    <w:rsid w:val="008B7241"/>
    <w:rsid w:val="008B7B7D"/>
    <w:rsid w:val="008C1407"/>
    <w:rsid w:val="008C1630"/>
    <w:rsid w:val="008C3C3A"/>
    <w:rsid w:val="008C455E"/>
    <w:rsid w:val="008C4D99"/>
    <w:rsid w:val="008C646B"/>
    <w:rsid w:val="008D2E42"/>
    <w:rsid w:val="008E1019"/>
    <w:rsid w:val="008E1311"/>
    <w:rsid w:val="008E19C7"/>
    <w:rsid w:val="008E2F9B"/>
    <w:rsid w:val="008E3BBF"/>
    <w:rsid w:val="008E45F6"/>
    <w:rsid w:val="008E772A"/>
    <w:rsid w:val="008F181B"/>
    <w:rsid w:val="008F4019"/>
    <w:rsid w:val="00901F12"/>
    <w:rsid w:val="0091046A"/>
    <w:rsid w:val="00911EBD"/>
    <w:rsid w:val="00913BE7"/>
    <w:rsid w:val="00915DE0"/>
    <w:rsid w:val="00916ADD"/>
    <w:rsid w:val="009173F0"/>
    <w:rsid w:val="0092077B"/>
    <w:rsid w:val="0092265B"/>
    <w:rsid w:val="009234E4"/>
    <w:rsid w:val="00924F09"/>
    <w:rsid w:val="00924F33"/>
    <w:rsid w:val="009275BF"/>
    <w:rsid w:val="00927C11"/>
    <w:rsid w:val="00930F30"/>
    <w:rsid w:val="00932178"/>
    <w:rsid w:val="009324ED"/>
    <w:rsid w:val="009364EF"/>
    <w:rsid w:val="0093751C"/>
    <w:rsid w:val="00940C16"/>
    <w:rsid w:val="00943A9D"/>
    <w:rsid w:val="00943D6D"/>
    <w:rsid w:val="00944FDC"/>
    <w:rsid w:val="00945441"/>
    <w:rsid w:val="0094595D"/>
    <w:rsid w:val="009465E6"/>
    <w:rsid w:val="00947438"/>
    <w:rsid w:val="00953D31"/>
    <w:rsid w:val="009569D8"/>
    <w:rsid w:val="009640B5"/>
    <w:rsid w:val="00964569"/>
    <w:rsid w:val="00964DE3"/>
    <w:rsid w:val="0096536E"/>
    <w:rsid w:val="009671B5"/>
    <w:rsid w:val="00967F56"/>
    <w:rsid w:val="009700E4"/>
    <w:rsid w:val="0097215A"/>
    <w:rsid w:val="00972AB4"/>
    <w:rsid w:val="009736B1"/>
    <w:rsid w:val="00973CCB"/>
    <w:rsid w:val="00977237"/>
    <w:rsid w:val="0098150E"/>
    <w:rsid w:val="009879B7"/>
    <w:rsid w:val="00987C2E"/>
    <w:rsid w:val="00987D57"/>
    <w:rsid w:val="00991A2F"/>
    <w:rsid w:val="00992A0A"/>
    <w:rsid w:val="00993E66"/>
    <w:rsid w:val="00994F45"/>
    <w:rsid w:val="00996FA2"/>
    <w:rsid w:val="009A1F14"/>
    <w:rsid w:val="009A2256"/>
    <w:rsid w:val="009A32CC"/>
    <w:rsid w:val="009A33A4"/>
    <w:rsid w:val="009A4B48"/>
    <w:rsid w:val="009C0FB4"/>
    <w:rsid w:val="009C1586"/>
    <w:rsid w:val="009C51BB"/>
    <w:rsid w:val="009C71BC"/>
    <w:rsid w:val="009D1A2B"/>
    <w:rsid w:val="009D3D5F"/>
    <w:rsid w:val="009D5AE1"/>
    <w:rsid w:val="009D779E"/>
    <w:rsid w:val="009E164C"/>
    <w:rsid w:val="009E2066"/>
    <w:rsid w:val="009E34FE"/>
    <w:rsid w:val="009E4B4C"/>
    <w:rsid w:val="009E5412"/>
    <w:rsid w:val="009E5F4D"/>
    <w:rsid w:val="009E79A3"/>
    <w:rsid w:val="009F54C5"/>
    <w:rsid w:val="009F5673"/>
    <w:rsid w:val="00A0098A"/>
    <w:rsid w:val="00A0110B"/>
    <w:rsid w:val="00A01368"/>
    <w:rsid w:val="00A05182"/>
    <w:rsid w:val="00A06014"/>
    <w:rsid w:val="00A06498"/>
    <w:rsid w:val="00A1036E"/>
    <w:rsid w:val="00A11C3C"/>
    <w:rsid w:val="00A11EAA"/>
    <w:rsid w:val="00A121CD"/>
    <w:rsid w:val="00A1259F"/>
    <w:rsid w:val="00A12C35"/>
    <w:rsid w:val="00A1572C"/>
    <w:rsid w:val="00A1718E"/>
    <w:rsid w:val="00A20701"/>
    <w:rsid w:val="00A22F20"/>
    <w:rsid w:val="00A240E3"/>
    <w:rsid w:val="00A25132"/>
    <w:rsid w:val="00A26181"/>
    <w:rsid w:val="00A268FF"/>
    <w:rsid w:val="00A308C5"/>
    <w:rsid w:val="00A377E4"/>
    <w:rsid w:val="00A439B4"/>
    <w:rsid w:val="00A43DA7"/>
    <w:rsid w:val="00A43F84"/>
    <w:rsid w:val="00A50AA2"/>
    <w:rsid w:val="00A50C6E"/>
    <w:rsid w:val="00A51161"/>
    <w:rsid w:val="00A54704"/>
    <w:rsid w:val="00A55117"/>
    <w:rsid w:val="00A56EAD"/>
    <w:rsid w:val="00A607DC"/>
    <w:rsid w:val="00A62313"/>
    <w:rsid w:val="00A6252B"/>
    <w:rsid w:val="00A63589"/>
    <w:rsid w:val="00A639CA"/>
    <w:rsid w:val="00A65700"/>
    <w:rsid w:val="00A66185"/>
    <w:rsid w:val="00A6640D"/>
    <w:rsid w:val="00A70EBE"/>
    <w:rsid w:val="00A73C37"/>
    <w:rsid w:val="00A745F5"/>
    <w:rsid w:val="00A80FD0"/>
    <w:rsid w:val="00A844CB"/>
    <w:rsid w:val="00A84934"/>
    <w:rsid w:val="00A84A10"/>
    <w:rsid w:val="00A85671"/>
    <w:rsid w:val="00A85746"/>
    <w:rsid w:val="00A868C9"/>
    <w:rsid w:val="00A86A06"/>
    <w:rsid w:val="00A87351"/>
    <w:rsid w:val="00A90D02"/>
    <w:rsid w:val="00A91472"/>
    <w:rsid w:val="00A91F7A"/>
    <w:rsid w:val="00A9231F"/>
    <w:rsid w:val="00A93B7A"/>
    <w:rsid w:val="00AA0E57"/>
    <w:rsid w:val="00AA10BF"/>
    <w:rsid w:val="00AA1B95"/>
    <w:rsid w:val="00AA2957"/>
    <w:rsid w:val="00AA42D3"/>
    <w:rsid w:val="00AA5781"/>
    <w:rsid w:val="00AB16EB"/>
    <w:rsid w:val="00AB64B9"/>
    <w:rsid w:val="00AB691E"/>
    <w:rsid w:val="00AC3C76"/>
    <w:rsid w:val="00AC4ADF"/>
    <w:rsid w:val="00AC6422"/>
    <w:rsid w:val="00AC73FF"/>
    <w:rsid w:val="00AD1158"/>
    <w:rsid w:val="00AD2A6D"/>
    <w:rsid w:val="00AD5927"/>
    <w:rsid w:val="00AD60AE"/>
    <w:rsid w:val="00AD7927"/>
    <w:rsid w:val="00AE1208"/>
    <w:rsid w:val="00AE3C7D"/>
    <w:rsid w:val="00AE5E63"/>
    <w:rsid w:val="00AE5F6C"/>
    <w:rsid w:val="00AF0893"/>
    <w:rsid w:val="00AF481B"/>
    <w:rsid w:val="00AF6890"/>
    <w:rsid w:val="00B03A22"/>
    <w:rsid w:val="00B10F19"/>
    <w:rsid w:val="00B142B2"/>
    <w:rsid w:val="00B16316"/>
    <w:rsid w:val="00B20338"/>
    <w:rsid w:val="00B20E4A"/>
    <w:rsid w:val="00B2179E"/>
    <w:rsid w:val="00B21C92"/>
    <w:rsid w:val="00B26F00"/>
    <w:rsid w:val="00B27DE6"/>
    <w:rsid w:val="00B351B5"/>
    <w:rsid w:val="00B35338"/>
    <w:rsid w:val="00B35652"/>
    <w:rsid w:val="00B4007A"/>
    <w:rsid w:val="00B42416"/>
    <w:rsid w:val="00B42B2C"/>
    <w:rsid w:val="00B44BEF"/>
    <w:rsid w:val="00B4751B"/>
    <w:rsid w:val="00B47BD0"/>
    <w:rsid w:val="00B510C7"/>
    <w:rsid w:val="00B51259"/>
    <w:rsid w:val="00B51726"/>
    <w:rsid w:val="00B51937"/>
    <w:rsid w:val="00B52434"/>
    <w:rsid w:val="00B5788F"/>
    <w:rsid w:val="00B57923"/>
    <w:rsid w:val="00B57B92"/>
    <w:rsid w:val="00B6592B"/>
    <w:rsid w:val="00B666B3"/>
    <w:rsid w:val="00B67B4D"/>
    <w:rsid w:val="00B67D69"/>
    <w:rsid w:val="00B7093C"/>
    <w:rsid w:val="00B74CF6"/>
    <w:rsid w:val="00B849F5"/>
    <w:rsid w:val="00B85AA9"/>
    <w:rsid w:val="00B879CB"/>
    <w:rsid w:val="00B9381E"/>
    <w:rsid w:val="00B95377"/>
    <w:rsid w:val="00B958B8"/>
    <w:rsid w:val="00B96FD9"/>
    <w:rsid w:val="00BA0E31"/>
    <w:rsid w:val="00BA30FE"/>
    <w:rsid w:val="00BA7258"/>
    <w:rsid w:val="00BB12A4"/>
    <w:rsid w:val="00BB2278"/>
    <w:rsid w:val="00BB2465"/>
    <w:rsid w:val="00BB3536"/>
    <w:rsid w:val="00BB35BE"/>
    <w:rsid w:val="00BB6476"/>
    <w:rsid w:val="00BC162E"/>
    <w:rsid w:val="00BC35EA"/>
    <w:rsid w:val="00BC4FA9"/>
    <w:rsid w:val="00BC798A"/>
    <w:rsid w:val="00BD1D4C"/>
    <w:rsid w:val="00BD4A6C"/>
    <w:rsid w:val="00BD50CD"/>
    <w:rsid w:val="00BD68CB"/>
    <w:rsid w:val="00BE0871"/>
    <w:rsid w:val="00BE13AA"/>
    <w:rsid w:val="00BE1F93"/>
    <w:rsid w:val="00BE2BF1"/>
    <w:rsid w:val="00BE362A"/>
    <w:rsid w:val="00BE48B3"/>
    <w:rsid w:val="00BE7F97"/>
    <w:rsid w:val="00BF0835"/>
    <w:rsid w:val="00BF11B3"/>
    <w:rsid w:val="00BF1919"/>
    <w:rsid w:val="00BF354A"/>
    <w:rsid w:val="00BF36FB"/>
    <w:rsid w:val="00BF4258"/>
    <w:rsid w:val="00BF5DA4"/>
    <w:rsid w:val="00BF6691"/>
    <w:rsid w:val="00BF73E1"/>
    <w:rsid w:val="00C0036A"/>
    <w:rsid w:val="00C00D5D"/>
    <w:rsid w:val="00C01558"/>
    <w:rsid w:val="00C01F95"/>
    <w:rsid w:val="00C03409"/>
    <w:rsid w:val="00C041BB"/>
    <w:rsid w:val="00C04725"/>
    <w:rsid w:val="00C047EA"/>
    <w:rsid w:val="00C05A7E"/>
    <w:rsid w:val="00C06BB1"/>
    <w:rsid w:val="00C1008B"/>
    <w:rsid w:val="00C10297"/>
    <w:rsid w:val="00C13244"/>
    <w:rsid w:val="00C15FE2"/>
    <w:rsid w:val="00C169A2"/>
    <w:rsid w:val="00C16A4A"/>
    <w:rsid w:val="00C16E4A"/>
    <w:rsid w:val="00C17CBA"/>
    <w:rsid w:val="00C20487"/>
    <w:rsid w:val="00C21A15"/>
    <w:rsid w:val="00C21ECA"/>
    <w:rsid w:val="00C2230C"/>
    <w:rsid w:val="00C22DF9"/>
    <w:rsid w:val="00C23026"/>
    <w:rsid w:val="00C27BF6"/>
    <w:rsid w:val="00C30D15"/>
    <w:rsid w:val="00C31DA7"/>
    <w:rsid w:val="00C327F8"/>
    <w:rsid w:val="00C439F1"/>
    <w:rsid w:val="00C43D2F"/>
    <w:rsid w:val="00C44BE4"/>
    <w:rsid w:val="00C47B43"/>
    <w:rsid w:val="00C553D6"/>
    <w:rsid w:val="00C62270"/>
    <w:rsid w:val="00C66B88"/>
    <w:rsid w:val="00C7346B"/>
    <w:rsid w:val="00C761E6"/>
    <w:rsid w:val="00C765F1"/>
    <w:rsid w:val="00C82A12"/>
    <w:rsid w:val="00C85BFD"/>
    <w:rsid w:val="00C85F6A"/>
    <w:rsid w:val="00C874EB"/>
    <w:rsid w:val="00C93E7E"/>
    <w:rsid w:val="00C95036"/>
    <w:rsid w:val="00C968A3"/>
    <w:rsid w:val="00C97BC1"/>
    <w:rsid w:val="00CA4A7C"/>
    <w:rsid w:val="00CA4D26"/>
    <w:rsid w:val="00CA5BED"/>
    <w:rsid w:val="00CB33D1"/>
    <w:rsid w:val="00CB7C83"/>
    <w:rsid w:val="00CC1A78"/>
    <w:rsid w:val="00CC2CA1"/>
    <w:rsid w:val="00CC4585"/>
    <w:rsid w:val="00CD389E"/>
    <w:rsid w:val="00CD405B"/>
    <w:rsid w:val="00CD4F37"/>
    <w:rsid w:val="00CD53ED"/>
    <w:rsid w:val="00CD74C5"/>
    <w:rsid w:val="00CE5EE0"/>
    <w:rsid w:val="00CF08CD"/>
    <w:rsid w:val="00CF10C5"/>
    <w:rsid w:val="00CF1E34"/>
    <w:rsid w:val="00CF346E"/>
    <w:rsid w:val="00CF3796"/>
    <w:rsid w:val="00CF3D4B"/>
    <w:rsid w:val="00CF522F"/>
    <w:rsid w:val="00CF527D"/>
    <w:rsid w:val="00D033CD"/>
    <w:rsid w:val="00D039B1"/>
    <w:rsid w:val="00D05679"/>
    <w:rsid w:val="00D07BD9"/>
    <w:rsid w:val="00D1290C"/>
    <w:rsid w:val="00D132BD"/>
    <w:rsid w:val="00D143FB"/>
    <w:rsid w:val="00D145A9"/>
    <w:rsid w:val="00D14D99"/>
    <w:rsid w:val="00D15521"/>
    <w:rsid w:val="00D1744D"/>
    <w:rsid w:val="00D17A32"/>
    <w:rsid w:val="00D20250"/>
    <w:rsid w:val="00D20692"/>
    <w:rsid w:val="00D21250"/>
    <w:rsid w:val="00D2275A"/>
    <w:rsid w:val="00D242BA"/>
    <w:rsid w:val="00D24837"/>
    <w:rsid w:val="00D24EE2"/>
    <w:rsid w:val="00D2641C"/>
    <w:rsid w:val="00D2682E"/>
    <w:rsid w:val="00D26CBF"/>
    <w:rsid w:val="00D317C5"/>
    <w:rsid w:val="00D32736"/>
    <w:rsid w:val="00D33B38"/>
    <w:rsid w:val="00D44A3A"/>
    <w:rsid w:val="00D462CF"/>
    <w:rsid w:val="00D50DDB"/>
    <w:rsid w:val="00D510CB"/>
    <w:rsid w:val="00D5205E"/>
    <w:rsid w:val="00D527D2"/>
    <w:rsid w:val="00D53E83"/>
    <w:rsid w:val="00D55E3D"/>
    <w:rsid w:val="00D5664B"/>
    <w:rsid w:val="00D60951"/>
    <w:rsid w:val="00D61296"/>
    <w:rsid w:val="00D6146F"/>
    <w:rsid w:val="00D65883"/>
    <w:rsid w:val="00D66829"/>
    <w:rsid w:val="00D7000A"/>
    <w:rsid w:val="00D7268F"/>
    <w:rsid w:val="00D7327B"/>
    <w:rsid w:val="00D73960"/>
    <w:rsid w:val="00D74C13"/>
    <w:rsid w:val="00D753EA"/>
    <w:rsid w:val="00D76953"/>
    <w:rsid w:val="00D8015E"/>
    <w:rsid w:val="00D8327B"/>
    <w:rsid w:val="00D84E64"/>
    <w:rsid w:val="00D85F61"/>
    <w:rsid w:val="00D87104"/>
    <w:rsid w:val="00D8763D"/>
    <w:rsid w:val="00D87850"/>
    <w:rsid w:val="00D90575"/>
    <w:rsid w:val="00D906B5"/>
    <w:rsid w:val="00D9729E"/>
    <w:rsid w:val="00DA2FBF"/>
    <w:rsid w:val="00DA3CAA"/>
    <w:rsid w:val="00DA45C6"/>
    <w:rsid w:val="00DA4607"/>
    <w:rsid w:val="00DA5132"/>
    <w:rsid w:val="00DA5B83"/>
    <w:rsid w:val="00DA6EE7"/>
    <w:rsid w:val="00DA753A"/>
    <w:rsid w:val="00DA7A1A"/>
    <w:rsid w:val="00DB0022"/>
    <w:rsid w:val="00DB11AB"/>
    <w:rsid w:val="00DB214C"/>
    <w:rsid w:val="00DB69DF"/>
    <w:rsid w:val="00DC1BFC"/>
    <w:rsid w:val="00DC1F42"/>
    <w:rsid w:val="00DC316C"/>
    <w:rsid w:val="00DC50D0"/>
    <w:rsid w:val="00DC53CB"/>
    <w:rsid w:val="00DD0B5E"/>
    <w:rsid w:val="00DD1002"/>
    <w:rsid w:val="00DD14BC"/>
    <w:rsid w:val="00DD22D8"/>
    <w:rsid w:val="00DD325C"/>
    <w:rsid w:val="00DD33EE"/>
    <w:rsid w:val="00DD377E"/>
    <w:rsid w:val="00DD3C8A"/>
    <w:rsid w:val="00DD4DA4"/>
    <w:rsid w:val="00DD5410"/>
    <w:rsid w:val="00DD6056"/>
    <w:rsid w:val="00DD7F84"/>
    <w:rsid w:val="00DE1978"/>
    <w:rsid w:val="00DE566B"/>
    <w:rsid w:val="00DE5C37"/>
    <w:rsid w:val="00DE6262"/>
    <w:rsid w:val="00DE7935"/>
    <w:rsid w:val="00DF109D"/>
    <w:rsid w:val="00DF4166"/>
    <w:rsid w:val="00DF444C"/>
    <w:rsid w:val="00DF506B"/>
    <w:rsid w:val="00DF63F1"/>
    <w:rsid w:val="00DF64ED"/>
    <w:rsid w:val="00E002D2"/>
    <w:rsid w:val="00E02CAF"/>
    <w:rsid w:val="00E049F0"/>
    <w:rsid w:val="00E05D95"/>
    <w:rsid w:val="00E0698A"/>
    <w:rsid w:val="00E12138"/>
    <w:rsid w:val="00E14E61"/>
    <w:rsid w:val="00E158A0"/>
    <w:rsid w:val="00E16153"/>
    <w:rsid w:val="00E16CD0"/>
    <w:rsid w:val="00E17852"/>
    <w:rsid w:val="00E24985"/>
    <w:rsid w:val="00E24CAD"/>
    <w:rsid w:val="00E24D61"/>
    <w:rsid w:val="00E25B24"/>
    <w:rsid w:val="00E2781B"/>
    <w:rsid w:val="00E27DB6"/>
    <w:rsid w:val="00E3316E"/>
    <w:rsid w:val="00E40386"/>
    <w:rsid w:val="00E416FE"/>
    <w:rsid w:val="00E426E9"/>
    <w:rsid w:val="00E439C2"/>
    <w:rsid w:val="00E46602"/>
    <w:rsid w:val="00E50536"/>
    <w:rsid w:val="00E55ED4"/>
    <w:rsid w:val="00E62AED"/>
    <w:rsid w:val="00E63ED5"/>
    <w:rsid w:val="00E67251"/>
    <w:rsid w:val="00E71553"/>
    <w:rsid w:val="00E72D6A"/>
    <w:rsid w:val="00E72E4F"/>
    <w:rsid w:val="00E74926"/>
    <w:rsid w:val="00E76FB0"/>
    <w:rsid w:val="00E77729"/>
    <w:rsid w:val="00E80B7F"/>
    <w:rsid w:val="00E80CAC"/>
    <w:rsid w:val="00E826A6"/>
    <w:rsid w:val="00E845E7"/>
    <w:rsid w:val="00E84F24"/>
    <w:rsid w:val="00E90715"/>
    <w:rsid w:val="00E932EB"/>
    <w:rsid w:val="00E9609D"/>
    <w:rsid w:val="00E9661C"/>
    <w:rsid w:val="00E9689A"/>
    <w:rsid w:val="00EA1DE8"/>
    <w:rsid w:val="00EA2F2C"/>
    <w:rsid w:val="00EB23B2"/>
    <w:rsid w:val="00EB3DD6"/>
    <w:rsid w:val="00EB3F9B"/>
    <w:rsid w:val="00EB5A85"/>
    <w:rsid w:val="00EB5EFA"/>
    <w:rsid w:val="00EB6B48"/>
    <w:rsid w:val="00EC128C"/>
    <w:rsid w:val="00EC1DA5"/>
    <w:rsid w:val="00EC5C32"/>
    <w:rsid w:val="00ED367B"/>
    <w:rsid w:val="00EE0F12"/>
    <w:rsid w:val="00EE1F49"/>
    <w:rsid w:val="00EE278D"/>
    <w:rsid w:val="00EE5484"/>
    <w:rsid w:val="00EF0BBB"/>
    <w:rsid w:val="00EF32F3"/>
    <w:rsid w:val="00EF350A"/>
    <w:rsid w:val="00EF49C3"/>
    <w:rsid w:val="00EF4DBC"/>
    <w:rsid w:val="00EF560D"/>
    <w:rsid w:val="00EF719F"/>
    <w:rsid w:val="00EF78D6"/>
    <w:rsid w:val="00EF7951"/>
    <w:rsid w:val="00F03F4E"/>
    <w:rsid w:val="00F109BF"/>
    <w:rsid w:val="00F118B9"/>
    <w:rsid w:val="00F16728"/>
    <w:rsid w:val="00F22D93"/>
    <w:rsid w:val="00F23540"/>
    <w:rsid w:val="00F244DD"/>
    <w:rsid w:val="00F25407"/>
    <w:rsid w:val="00F32484"/>
    <w:rsid w:val="00F326AD"/>
    <w:rsid w:val="00F335A1"/>
    <w:rsid w:val="00F33630"/>
    <w:rsid w:val="00F3605B"/>
    <w:rsid w:val="00F36A1D"/>
    <w:rsid w:val="00F41D3F"/>
    <w:rsid w:val="00F42124"/>
    <w:rsid w:val="00F459DF"/>
    <w:rsid w:val="00F4647C"/>
    <w:rsid w:val="00F4680A"/>
    <w:rsid w:val="00F47C66"/>
    <w:rsid w:val="00F52E72"/>
    <w:rsid w:val="00F53A4B"/>
    <w:rsid w:val="00F54B35"/>
    <w:rsid w:val="00F608E2"/>
    <w:rsid w:val="00F623F0"/>
    <w:rsid w:val="00F62F86"/>
    <w:rsid w:val="00F644C6"/>
    <w:rsid w:val="00F667D0"/>
    <w:rsid w:val="00F70078"/>
    <w:rsid w:val="00F7163C"/>
    <w:rsid w:val="00F72098"/>
    <w:rsid w:val="00F7312E"/>
    <w:rsid w:val="00F7444C"/>
    <w:rsid w:val="00F74638"/>
    <w:rsid w:val="00F74A21"/>
    <w:rsid w:val="00F76B8F"/>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D697C"/>
    <w:rsid w:val="00FE3EAC"/>
    <w:rsid w:val="00FE4DB6"/>
    <w:rsid w:val="00FE4E62"/>
    <w:rsid w:val="00FE621D"/>
    <w:rsid w:val="00FF019A"/>
    <w:rsid w:val="00FF07F9"/>
    <w:rsid w:val="00FF3AB1"/>
    <w:rsid w:val="00FF6D3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1C1AC260-98E3-4C3D-9CDE-ECE3F39A4B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D8327B"/>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38"/>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38"/>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07947447">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35CBAC-8337-4ADD-9176-35F0BEF349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2119</Words>
  <Characters>12508</Characters>
  <Application>Microsoft Office Word</Application>
  <DocSecurity>8</DocSecurity>
  <Lines>104</Lines>
  <Paragraphs>29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Kateřina Sekyrová</cp:lastModifiedBy>
  <cp:revision>45</cp:revision>
  <cp:lastPrinted>2014-05-16T09:23:00Z</cp:lastPrinted>
  <dcterms:created xsi:type="dcterms:W3CDTF">2021-01-26T12:57:00Z</dcterms:created>
  <dcterms:modified xsi:type="dcterms:W3CDTF">2021-11-02T06:53:00Z</dcterms:modified>
</cp:coreProperties>
</file>