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1327689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666868" w:rsidRPr="007544CF">
        <w:rPr>
          <w:rFonts w:ascii="Garamond" w:hAnsi="Garamond"/>
          <w:sz w:val="24"/>
          <w:szCs w:val="24"/>
        </w:rPr>
        <w:t>1</w:t>
      </w:r>
      <w:r w:rsidR="00D947C5">
        <w:rPr>
          <w:rFonts w:ascii="Garamond" w:hAnsi="Garamond"/>
          <w:sz w:val="24"/>
          <w:szCs w:val="24"/>
        </w:rPr>
        <w:t>5</w:t>
      </w:r>
      <w:r w:rsidR="006C699C">
        <w:rPr>
          <w:rFonts w:ascii="Garamond" w:hAnsi="Garamond"/>
          <w:sz w:val="24"/>
          <w:szCs w:val="24"/>
        </w:rPr>
        <w:t>4</w:t>
      </w:r>
      <w:r w:rsidRPr="00666868">
        <w:rPr>
          <w:rFonts w:ascii="Garamond" w:hAnsi="Garamond"/>
          <w:sz w:val="24"/>
          <w:szCs w:val="24"/>
        </w:rPr>
        <w:t>-2021</w:t>
      </w:r>
    </w:p>
    <w:p w14:paraId="734915B7" w14:textId="67FA59D5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C699C" w:rsidRPr="006C699C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https://zakazky.zcu.cz/contract_display_4956.html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FEF7016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C699C">
        <w:rPr>
          <w:rFonts w:ascii="Garamond" w:hAnsi="Garamond" w:cs="Arial"/>
          <w:sz w:val="22"/>
          <w:szCs w:val="22"/>
        </w:rPr>
        <w:t>12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B80B6D">
        <w:rPr>
          <w:rFonts w:ascii="Garamond" w:hAnsi="Garamond" w:cs="Arial"/>
          <w:sz w:val="22"/>
          <w:szCs w:val="22"/>
        </w:rPr>
        <w:t>1</w:t>
      </w:r>
      <w:r w:rsidR="00464BB4">
        <w:rPr>
          <w:rFonts w:ascii="Garamond" w:hAnsi="Garamond" w:cs="Arial"/>
          <w:sz w:val="22"/>
          <w:szCs w:val="22"/>
        </w:rPr>
        <w:t>1</w:t>
      </w:r>
      <w:r w:rsidR="009C12D5" w:rsidRPr="00666868">
        <w:rPr>
          <w:rFonts w:ascii="Garamond" w:hAnsi="Garamond" w:cs="Arial"/>
          <w:sz w:val="22"/>
          <w:szCs w:val="22"/>
        </w:rPr>
        <w:t>.2021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A6049A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D947C5">
        <w:rPr>
          <w:rFonts w:ascii="Garamond" w:hAnsi="Garamond" w:cs="Arial"/>
          <w:sz w:val="22"/>
          <w:szCs w:val="22"/>
        </w:rPr>
        <w:t>0</w:t>
      </w:r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  <w:bookmarkStart w:id="1" w:name="_GoBack"/>
      <w:bookmarkEnd w:id="1"/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3828151B" w:rsidR="002F419F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 xml:space="preserve">vč. </w:t>
      </w:r>
      <w:r w:rsidR="00AB6A2A">
        <w:rPr>
          <w:rFonts w:ascii="Garamond" w:hAnsi="Garamond" w:cs="Arial"/>
          <w:sz w:val="22"/>
          <w:szCs w:val="22"/>
        </w:rPr>
        <w:t>P</w:t>
      </w:r>
      <w:r w:rsidR="00B25E4B">
        <w:rPr>
          <w:rFonts w:ascii="Garamond" w:hAnsi="Garamond" w:cs="Arial"/>
          <w:sz w:val="22"/>
          <w:szCs w:val="22"/>
        </w:rPr>
        <w:t>říloh</w:t>
      </w:r>
    </w:p>
    <w:p w14:paraId="152C6A54" w14:textId="724359E2" w:rsidR="00AB6A2A" w:rsidRPr="00EB6175" w:rsidRDefault="00AB6A2A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Příloha č. 2 – Bodové hodnocení procesoru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CE4DA8" w14:textId="77777777" w:rsidR="001F5597" w:rsidRDefault="001F5597" w:rsidP="00795AAC">
      <w:r>
        <w:separator/>
      </w:r>
    </w:p>
  </w:endnote>
  <w:endnote w:type="continuationSeparator" w:id="0">
    <w:p w14:paraId="18930A38" w14:textId="77777777" w:rsidR="001F5597" w:rsidRDefault="001F559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16180E" w14:textId="77777777" w:rsidR="001F5597" w:rsidRDefault="001F5597" w:rsidP="00795AAC">
      <w:r>
        <w:separator/>
      </w:r>
    </w:p>
  </w:footnote>
  <w:footnote w:type="continuationSeparator" w:id="0">
    <w:p w14:paraId="64E8DFC9" w14:textId="77777777" w:rsidR="001F5597" w:rsidRDefault="001F559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559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9C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6A0E"/>
    <w:rsid w:val="00807542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049A"/>
    <w:rsid w:val="00A6168F"/>
    <w:rsid w:val="00A65C73"/>
    <w:rsid w:val="00A66D1E"/>
    <w:rsid w:val="00A76DEE"/>
    <w:rsid w:val="00A77624"/>
    <w:rsid w:val="00A82F84"/>
    <w:rsid w:val="00A86FC9"/>
    <w:rsid w:val="00A90797"/>
    <w:rsid w:val="00AA3B62"/>
    <w:rsid w:val="00AA7E60"/>
    <w:rsid w:val="00AB6A2A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1E48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956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hF9kmlH1Mm+rfXeS0KqfHHhYOgryz7GcoGprMmo5M6k=</DigestValue>
    </Reference>
    <Reference Type="http://www.w3.org/2000/09/xmldsig#Object" URI="#idOfficeObject">
      <DigestMethod Algorithm="http://www.w3.org/2001/04/xmlenc#sha256"/>
      <DigestValue>FwaOU0uE4WKdlz9VZiU1UrbAogWa4vM3HYZULz2d/+c=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UdDQjU+H/xba+6TzteNG2BIv/ughpmvApyxk2S/mzrI=</DigestValue>
    </Reference>
  </SignedInfo>
  <SignatureValue>SqmwXACHC+71+qaOKTGaVAGo2DpeiDRxoIUBlC5c2z3haaUfm9TydrnkBUFiw3eB3C965F6Xm3WC
sushVS3ReM+9E8sAvR6wPGAf54eExo0ulRSvyMDmUddy/mZ5P/vvusEFzrJyQI0XeY4q/qhIlZWy
A/FUuYySEnIyBwbpzBrz5xtlcNe2t8xFReySXdFy/B/je2cQC8YSBsW+98+3HonjBcdnk/jTWBYc
s5tvOgxjqiwzzhFlaaqMH8IEKgasmfwvDuQmVPKzIdfMnLaW9bvFAdN0JblPnqp040CrI3AToCLP
F+PhFGAHWr5FNXA1g6JVjyMsQWfziQbzZg11+g==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DZR2Un6rAfRubWPhrpQcoTQSd3JnRI9LtyZusuZBngA=</DigestValue>
      </Reference>
      <Reference URI="/word/document.xml?ContentType=application/vnd.openxmlformats-officedocument.wordprocessingml.document.main+xml">
        <DigestMethod Algorithm="http://www.w3.org/2001/04/xmlenc#sha256"/>
        <DigestValue>edb1a1pFU23ehPxZ70b8TSmPjKmj8Ex83kcDLCXXp9w=</DigestValue>
      </Reference>
      <Reference URI="/word/endnotes.xml?ContentType=application/vnd.openxmlformats-officedocument.wordprocessingml.endnotes+xml">
        <DigestMethod Algorithm="http://www.w3.org/2001/04/xmlenc#sha256"/>
        <DigestValue>6hUtupo1G9gyF5wSzllu3JJrKOgacXTlOCkMEQZCN8M=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ad8ZiUllS2AgUjgDkZE5KVhvTJEz2ORREcg4kviHWRM=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bqg+zBR0SEXMRB8HG7oo27GAKy6aSnoGkc8IgzhMnZ8=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2021-11-01T12:02:58Z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16.0.10379/14</OfficeVersion>
          <ApplicationVersion>16.0.10379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2021-11-01T12:02:58Z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00E136-1AB2-4655-BCEB-53B12DD79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2253</Words>
  <Characters>13295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15</cp:revision>
  <cp:lastPrinted>2018-08-08T13:48:00Z</cp:lastPrinted>
  <dcterms:created xsi:type="dcterms:W3CDTF">2021-09-14T05:18:00Z</dcterms:created>
  <dcterms:modified xsi:type="dcterms:W3CDTF">2021-11-01T12:02:00Z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