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CDC349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D947C5">
        <w:rPr>
          <w:rFonts w:ascii="Garamond" w:hAnsi="Garamond"/>
          <w:sz w:val="24"/>
          <w:szCs w:val="24"/>
        </w:rPr>
        <w:t>5</w:t>
      </w:r>
      <w:r w:rsidR="00AB6A2A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46D9E6C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B6A2A" w:rsidRPr="00AB6A2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https://zakazky.zcu.cz/contract_display_4942.html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41FA0C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0B6D">
        <w:rPr>
          <w:rFonts w:ascii="Garamond" w:hAnsi="Garamond" w:cs="Arial"/>
          <w:sz w:val="22"/>
          <w:szCs w:val="22"/>
        </w:rPr>
        <w:t>0</w:t>
      </w:r>
      <w:r w:rsidR="00A6049A">
        <w:rPr>
          <w:rFonts w:ascii="Garamond" w:hAnsi="Garamond" w:cs="Arial"/>
          <w:sz w:val="22"/>
          <w:szCs w:val="22"/>
        </w:rPr>
        <w:t>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464BB4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A6049A">
        <w:rPr>
          <w:rFonts w:ascii="Garamond" w:hAnsi="Garamond" w:cs="Arial"/>
          <w:sz w:val="22"/>
          <w:szCs w:val="22"/>
        </w:rPr>
        <w:t>09</w:t>
      </w:r>
      <w:bookmarkStart w:id="1" w:name="_GoBack"/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D947C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3828151B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AB6A2A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52C6A54" w14:textId="724359E2" w:rsidR="00AB6A2A" w:rsidRPr="00EB6175" w:rsidRDefault="00AB6A2A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Příloha č. 2 – Bodové hodnocení procesoru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09EFE" w14:textId="77777777" w:rsidR="00B61E48" w:rsidRDefault="00B61E48" w:rsidP="00795AAC">
      <w:r>
        <w:separator/>
      </w:r>
    </w:p>
  </w:endnote>
  <w:endnote w:type="continuationSeparator" w:id="0">
    <w:p w14:paraId="34BEE83F" w14:textId="77777777" w:rsidR="00B61E48" w:rsidRDefault="00B61E4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BD66D" w14:textId="77777777" w:rsidR="00B61E48" w:rsidRDefault="00B61E48" w:rsidP="00795AAC">
      <w:r>
        <w:separator/>
      </w:r>
    </w:p>
  </w:footnote>
  <w:footnote w:type="continuationSeparator" w:id="0">
    <w:p w14:paraId="63A92784" w14:textId="77777777" w:rsidR="00B61E48" w:rsidRDefault="00B61E4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07542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049A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6A2A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1E48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4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FOpjXTlQ672pof+ECei6nwxLLngnJv+TbUYeChYO43Y=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MbmKZwxSbnqg+afJfdwVcekGuTVua9ojJ+Klyl/Ypgw=</DigestValue>
    </Reference>
  </SignedInfo>
  <SignatureValue>sUWw6WAjTpTs0cJxmzarYM6gle1WnLvJdkjINB6y+48RP3cTgRvSydl9f4c6muf3mYwTkEtV2VIe
mmDDlTy80C5Yg7Pewi6zcsMyILbUXpnQGGkXyLjxGg6ULDmDuZqU/U1V6z3lsGUkQMZ+53HmBEbq
2TJfQEs+LFryAICf9vIaMvH9Q1LAXCDUHpdw3mIhao9XcpdR8J7yYY9d2HxiD3Fqtngg7vYpXA4d
Jqs5EPKyCrLUcAHX3EsKx8ISbdl59XlgK0NL49TWk/hhetyyM4US9sRAMwAt0NhSae7xNXPkAGjL
7RsfNl5yET2KsXSypLRAzWfQPoL/L093yLrN6w==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itZtDcwAFULahcfva9YCStxO2W3xPduq1r1eLrx+kJw=</DigestValue>
      </Reference>
      <Reference URI="/word/document.xml?ContentType=application/vnd.openxmlformats-officedocument.wordprocessingml.document.main+xml">
        <DigestMethod Algorithm="http://www.w3.org/2001/04/xmlenc#sha256"/>
        <DigestValue>AfCzbaQ70hhtR6L7qW5fGUIFtQAioU6RacaBKjCGJcA=</DigestValue>
      </Reference>
      <Reference URI="/word/endnotes.xml?ContentType=application/vnd.openxmlformats-officedocument.wordprocessingml.endnotes+xml">
        <DigestMethod Algorithm="http://www.w3.org/2001/04/xmlenc#sha256"/>
        <DigestValue>ARMRVeLkXY9ondhgm91qchD0IMPeZNl+0rTtkvG0Igg=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LbpDeyLt+ujHlxdiclI5CwMO3dxElvMIFIoOvxL8yjY=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RB3JR8PKtcPvlywB1vR7eJFYYEW1kHsVtMzWurXox9I=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2021-10-25T12:32:42Z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2021-10-25T12:32:42Z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33E93-54A6-47EE-8370-DFEE4535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2253</Words>
  <Characters>13295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14</cp:revision>
  <cp:lastPrinted>2018-08-08T13:48:00Z</cp:lastPrinted>
  <dcterms:created xsi:type="dcterms:W3CDTF">2021-09-14T05:18:00Z</dcterms:created>
  <dcterms:modified xsi:type="dcterms:W3CDTF">2021-10-25T12:32:00Z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