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637DD2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D947C5">
        <w:rPr>
          <w:rFonts w:ascii="Garamond" w:hAnsi="Garamond"/>
          <w:sz w:val="24"/>
          <w:szCs w:val="24"/>
        </w:rPr>
        <w:t>50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82B938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947C5" w:rsidRPr="00D947C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https://zakazky.zcu.cz/contract_display_4934.html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AC7A00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</w:t>
      </w:r>
      <w:r w:rsidR="00464BB4">
        <w:rPr>
          <w:rFonts w:ascii="Garamond" w:hAnsi="Garamond" w:cs="Arial"/>
          <w:sz w:val="22"/>
          <w:szCs w:val="22"/>
        </w:rPr>
        <w:t>2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464BB4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947C5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D947C5">
        <w:rPr>
          <w:rFonts w:ascii="Garamond" w:hAnsi="Garamond" w:cs="Arial"/>
          <w:sz w:val="22"/>
          <w:szCs w:val="22"/>
        </w:rPr>
        <w:t>0</w:t>
      </w:r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C97DA" w14:textId="77777777" w:rsidR="00CA77D6" w:rsidRDefault="00CA77D6" w:rsidP="00795AAC">
      <w:r>
        <w:separator/>
      </w:r>
    </w:p>
  </w:endnote>
  <w:endnote w:type="continuationSeparator" w:id="0">
    <w:p w14:paraId="04BD6629" w14:textId="77777777" w:rsidR="00CA77D6" w:rsidRDefault="00CA77D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349E8" w14:textId="77777777" w:rsidR="00CA77D6" w:rsidRDefault="00CA77D6" w:rsidP="00795AAC">
      <w:r>
        <w:separator/>
      </w:r>
    </w:p>
  </w:footnote>
  <w:footnote w:type="continuationSeparator" w:id="0">
    <w:p w14:paraId="00CA352E" w14:textId="77777777" w:rsidR="00CA77D6" w:rsidRDefault="00CA77D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3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Pz924lkT6q3Iv9kH9fWtcdZ2d68d+JzRsv7sTdgPbOs=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GpiHMlCd3Kh59Q5sqNen1vvFuT5g8U9lOvR0XUdlm0o=</DigestValue>
    </Reference>
  </SignedInfo>
  <SignatureValue>ymnkt5XvFoOlEDwEc1yk5T1mG6UGyLIq/JZ3uonZSj63NMw4ujHEE2sGjVrzTL1c/aEIAvLymWCb
TPp9mNYCe2ARbaalqqYyjQpGruPnYfSueckMqKrxyKaGI9BFXh1BrXskqDFqXBX/ZaKlbLkbFaU9
l02fAGix8l7qS42AtW33jpbIq7XDvpwTJY/SYsz8GAYTgaggt86AthF+qjSdJA7z3zP2pH2DZjf9
oQWAskAHRRB59XD4zk1zOXpu9h9xBhKi3jb+0ToCrqhnYnsnd9JicNAIV5t/woXMmq00x7OeYR4x
jj+nZtINtlycmSyWxnn4QLA7+4JAItUpSE+Obw==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t+si+usWDBWsZDf8k5KuCjHrTpHm0ahlwKTgooRvV/E=</DigestValue>
      </Reference>
      <Reference URI="/word/document.xml?ContentType=application/vnd.openxmlformats-officedocument.wordprocessingml.document.main+xml">
        <DigestMethod Algorithm="http://www.w3.org/2001/04/xmlenc#sha256"/>
        <DigestValue>NxPQ3cqGHj5iLEG+t6igvagpmfuHruDn1tXVAOB0/0g=</DigestValue>
      </Reference>
      <Reference URI="/word/endnotes.xml?ContentType=application/vnd.openxmlformats-officedocument.wordprocessingml.endnotes+xml">
        <DigestMethod Algorithm="http://www.w3.org/2001/04/xmlenc#sha256"/>
        <DigestValue>PqeXZvt7dJd0K/qZMqLoOYAvsLtmyr6a3PRBKDfFQXA=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v7WWjbWe/0BtZ81nEuWJW9yxzQuZeM5bKFeKRgz1aRQ=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LiWkvSsncipol0xJF8mv6hSOJnRJFM05vsWq9QILRC0=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2021-10-22T10:11:20Z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2021-10-22T10:11:20Z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B3E35-312D-49DB-9A12-E930C255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12</cp:revision>
  <cp:lastPrinted>2018-08-08T13:48:00Z</cp:lastPrinted>
  <dcterms:created xsi:type="dcterms:W3CDTF">2021-09-14T05:18:00Z</dcterms:created>
  <dcterms:modified xsi:type="dcterms:W3CDTF">2021-10-22T10:11:00Z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