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7D0B6B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464BB4">
        <w:rPr>
          <w:rFonts w:ascii="Garamond" w:hAnsi="Garamond"/>
          <w:sz w:val="24"/>
          <w:szCs w:val="24"/>
        </w:rPr>
        <w:t>49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4CFDBA7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64BB4" w:rsidRPr="00464BB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https://zakazky.zcu.cz/contract_display_4933.html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344252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0B6D">
        <w:rPr>
          <w:rFonts w:ascii="Garamond" w:hAnsi="Garamond" w:cs="Arial"/>
          <w:sz w:val="22"/>
          <w:szCs w:val="22"/>
        </w:rPr>
        <w:t>0</w:t>
      </w:r>
      <w:r w:rsidR="00464BB4">
        <w:rPr>
          <w:rFonts w:ascii="Garamond" w:hAnsi="Garamond" w:cs="Arial"/>
          <w:sz w:val="22"/>
          <w:szCs w:val="22"/>
        </w:rPr>
        <w:t>2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</w:t>
      </w:r>
      <w:r w:rsidR="00464BB4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4E15D6" w:rsidRPr="007544CF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BB5054">
        <w:rPr>
          <w:rFonts w:ascii="Garamond" w:hAnsi="Garamond" w:cs="Arial"/>
          <w:sz w:val="22"/>
          <w:szCs w:val="22"/>
        </w:rPr>
        <w:t>3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D0323" w14:textId="77777777" w:rsidR="0064030C" w:rsidRDefault="0064030C" w:rsidP="00795AAC">
      <w:r>
        <w:separator/>
      </w:r>
    </w:p>
  </w:endnote>
  <w:endnote w:type="continuationSeparator" w:id="0">
    <w:p w14:paraId="264AD944" w14:textId="77777777" w:rsidR="0064030C" w:rsidRDefault="0064030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28D3F" w14:textId="77777777" w:rsidR="0064030C" w:rsidRDefault="0064030C" w:rsidP="00795AAC">
      <w:r>
        <w:separator/>
      </w:r>
    </w:p>
  </w:footnote>
  <w:footnote w:type="continuationSeparator" w:id="0">
    <w:p w14:paraId="45F60387" w14:textId="77777777" w:rsidR="0064030C" w:rsidRDefault="0064030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3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trLxKBtl7HfYE3EdwrWhczOmhSYAjP4ihsay8f6ULtI=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yjtHRMsrDHnAfdB8lJH5TRgi6lZaNwilTkqhPbEvqmI=</DigestValue>
    </Reference>
  </SignedInfo>
  <SignatureValue>hfhEd4gkpJ7hUT9/JSe5bK6NcjJCBqcX6W8feEY3fCs0PWWkLi2M5giroArWHwjUKJCmDRLdP8yw
nf4RUy5B0rmT3VDX6x0uRXzrrxoSKgEKoSSQFEcm6vSKkELwGsQhGGunr2wU+kPWD2ixjEnV7pWD
p9KJ6vuBJWY10+18e97XAKmDW5phQcQF+cS4e0HC3EbPO06Qun4iXOOOyXgAQvX2h5jf8eP+GC8x
VHE+1GPOG6Lcdcd1EXi5WinN1axRUX/0cIviljlz6J+QMl0YpL2Z23BH/qWUnA1et/C/wu8TzQA4
Kcfl5gYnTee4UgBCUTe/tGFrPtSXDqMZ3BRjCQ==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KlLIC/aGa6i3uBOzYrf/DeTspFutKe9EO0aVcleEMqM=</DigestValue>
      </Reference>
      <Reference URI="/word/document.xml?ContentType=application/vnd.openxmlformats-officedocument.wordprocessingml.document.main+xml">
        <DigestMethod Algorithm="http://www.w3.org/2001/04/xmlenc#sha256"/>
        <DigestValue>TISt1CJ23FMCjQdcleh2g528wYzWwRi6M/RtEB94tew=</DigestValue>
      </Reference>
      <Reference URI="/word/endnotes.xml?ContentType=application/vnd.openxmlformats-officedocument.wordprocessingml.endnotes+xml">
        <DigestMethod Algorithm="http://www.w3.org/2001/04/xmlenc#sha256"/>
        <DigestValue>JamBE+by4zsix77lThcmP+YIjSSd8XNSsOof7NI048s=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y+jE3mOAEuTVL76PkI4tzmGtDzI6tyWbVmP4dqyUyHQ=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HmhfcaF4Tmvl9DkP71mZF4iVkt9JsrU6ghFR6UoMWqM=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2021-10-22T09:54:32Z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2021-10-22T09:54:32Z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83B47-7F31-4C7C-937C-C0DE9D95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11</cp:revision>
  <cp:lastPrinted>2018-08-08T13:48:00Z</cp:lastPrinted>
  <dcterms:created xsi:type="dcterms:W3CDTF">2021-09-14T05:18:00Z</dcterms:created>
  <dcterms:modified xsi:type="dcterms:W3CDTF">2021-10-22T09:54:00Z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