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B88E2AC"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C67CB">
        <w:rPr>
          <w:rFonts w:ascii="Garamond" w:hAnsi="Garamond" w:cs="Arial"/>
          <w:b/>
          <w:bCs/>
          <w:sz w:val="28"/>
          <w:szCs w:val="28"/>
        </w:rPr>
        <w:t>1</w:t>
      </w:r>
      <w:r w:rsidR="007543AE">
        <w:rPr>
          <w:rFonts w:ascii="Garamond" w:hAnsi="Garamond" w:cs="Arial"/>
          <w:b/>
          <w:bCs/>
          <w:sz w:val="28"/>
          <w:szCs w:val="28"/>
        </w:rPr>
        <w:t>7</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D711276"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7543AE">
        <w:rPr>
          <w:rFonts w:ascii="Garamond" w:hAnsi="Garamond" w:cs="Palatino Linotype"/>
          <w:color w:val="000000"/>
          <w:sz w:val="20"/>
          <w:szCs w:val="20"/>
        </w:rPr>
        <w:t>514</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bookmarkStart w:id="1" w:name="_GoBack"/>
      <w:bookmarkEnd w:id="1"/>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2D3CB" w14:textId="77777777" w:rsidR="003E3B3D" w:rsidRDefault="003E3B3D" w:rsidP="001B2927">
      <w:pPr>
        <w:spacing w:after="0" w:line="240" w:lineRule="auto"/>
      </w:pPr>
      <w:r>
        <w:separator/>
      </w:r>
    </w:p>
  </w:endnote>
  <w:endnote w:type="continuationSeparator" w:id="0">
    <w:p w14:paraId="2AA7901D" w14:textId="77777777" w:rsidR="003E3B3D" w:rsidRDefault="003E3B3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51298" w14:textId="77777777" w:rsidR="003E3B3D" w:rsidRDefault="003E3B3D" w:rsidP="001B2927">
      <w:pPr>
        <w:spacing w:after="0" w:line="240" w:lineRule="auto"/>
      </w:pPr>
      <w:r>
        <w:separator/>
      </w:r>
    </w:p>
  </w:footnote>
  <w:footnote w:type="continuationSeparator" w:id="0">
    <w:p w14:paraId="6A7714A5" w14:textId="77777777" w:rsidR="003E3B3D" w:rsidRDefault="003E3B3D"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CC4B63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7543AE">
      <w:rPr>
        <w:rFonts w:ascii="Garamond" w:hAnsi="Garamond" w:cs="Palatino Linotype"/>
        <w:color w:val="000000"/>
      </w:rPr>
      <w:t>514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mzTkOiCdRhMs34TQVyNeGauFkGayL6rkQRpllfLIGzf90z1Cmh+q4vCn1kafr3Ytigto2z4anEqYKzrqOuKWBA==" w:salt="j6njo4d+CP2/pSWwodRST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4C"/>
    <w:rsid w:val="001F6091"/>
    <w:rsid w:val="001F6C82"/>
    <w:rsid w:val="00204A66"/>
    <w:rsid w:val="00207400"/>
    <w:rsid w:val="00211EC0"/>
    <w:rsid w:val="002122C7"/>
    <w:rsid w:val="0021421F"/>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7BF3A-BB9D-4AFF-81FB-AECF850D1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cp:revision>
  <cp:lastPrinted>2014-05-16T09:23:00Z</cp:lastPrinted>
  <dcterms:created xsi:type="dcterms:W3CDTF">2021-10-21T06:58:00Z</dcterms:created>
  <dcterms:modified xsi:type="dcterms:W3CDTF">2021-10-21T06:58:00Z</dcterms:modified>
</cp:coreProperties>
</file>