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C1B76B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C4AD4" w:rsidRPr="007544CF">
        <w:rPr>
          <w:rFonts w:ascii="Garamond" w:hAnsi="Garamond"/>
          <w:sz w:val="24"/>
          <w:szCs w:val="24"/>
        </w:rPr>
        <w:t>1</w:t>
      </w:r>
      <w:r w:rsidR="002D1FA6">
        <w:rPr>
          <w:rFonts w:ascii="Garamond" w:hAnsi="Garamond"/>
          <w:sz w:val="24"/>
          <w:szCs w:val="24"/>
        </w:rPr>
        <w:t>4</w:t>
      </w:r>
      <w:r w:rsidR="003405BB">
        <w:rPr>
          <w:rFonts w:ascii="Garamond" w:hAnsi="Garamond"/>
          <w:sz w:val="24"/>
          <w:szCs w:val="24"/>
        </w:rPr>
        <w:t>8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10FE195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405BB" w:rsidRPr="009B782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https://zakazky.zcu.cz/contract_display_4913.html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33A374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8427E">
        <w:rPr>
          <w:rFonts w:ascii="Garamond" w:hAnsi="Garamond" w:cs="Arial"/>
          <w:sz w:val="22"/>
          <w:szCs w:val="22"/>
        </w:rPr>
        <w:t>2</w:t>
      </w:r>
      <w:r w:rsidR="00190C7D">
        <w:rPr>
          <w:rFonts w:ascii="Garamond" w:hAnsi="Garamond" w:cs="Arial"/>
          <w:sz w:val="22"/>
          <w:szCs w:val="22"/>
        </w:rPr>
        <w:t>6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190C7D">
        <w:rPr>
          <w:rFonts w:ascii="Garamond" w:hAnsi="Garamond" w:cs="Arial"/>
          <w:sz w:val="22"/>
          <w:szCs w:val="22"/>
        </w:rPr>
        <w:t>09:</w:t>
      </w:r>
      <w:r w:rsidR="003405BB">
        <w:rPr>
          <w:rFonts w:ascii="Garamond" w:hAnsi="Garamond" w:cs="Arial"/>
          <w:sz w:val="22"/>
          <w:szCs w:val="22"/>
        </w:rPr>
        <w:t>45</w:t>
      </w:r>
      <w:bookmarkStart w:id="1" w:name="_GoBack"/>
      <w:bookmarkEnd w:id="1"/>
      <w:r w:rsidR="00F43109"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F939693" w:rsidR="002F419F" w:rsidRPr="00F54D1D" w:rsidRDefault="001C4AD4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r w:rsidRPr="005E2BAD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bCs/>
          <w:sz w:val="22"/>
          <w:szCs w:val="22"/>
        </w:rPr>
        <w:t>66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18A7E54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r w:rsidR="00A85786">
        <w:rPr>
          <w:rFonts w:ascii="Garamond" w:hAnsi="Garamond"/>
          <w:sz w:val="22"/>
          <w:szCs w:val="22"/>
        </w:rPr>
        <w:t>štítek – 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C14BD9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C4AD4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66DFD" w14:textId="77777777" w:rsidR="009B4EB1" w:rsidRDefault="009B4EB1" w:rsidP="00795AAC">
      <w:r>
        <w:separator/>
      </w:r>
    </w:p>
  </w:endnote>
  <w:endnote w:type="continuationSeparator" w:id="0">
    <w:p w14:paraId="61F1F607" w14:textId="77777777" w:rsidR="009B4EB1" w:rsidRDefault="009B4EB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6A45B" w14:textId="77777777" w:rsidR="009B4EB1" w:rsidRDefault="009B4EB1" w:rsidP="00795AAC">
      <w:r>
        <w:separator/>
      </w:r>
    </w:p>
  </w:footnote>
  <w:footnote w:type="continuationSeparator" w:id="0">
    <w:p w14:paraId="7597CD79" w14:textId="77777777" w:rsidR="009B4EB1" w:rsidRDefault="009B4EB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1BE3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90C7D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427E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1FA6"/>
    <w:rsid w:val="002D2685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05BB"/>
    <w:rsid w:val="00342F71"/>
    <w:rsid w:val="00343958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821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02D2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24D3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0ECE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3549E"/>
    <w:rsid w:val="00841F0D"/>
    <w:rsid w:val="008516C0"/>
    <w:rsid w:val="00854B10"/>
    <w:rsid w:val="00857883"/>
    <w:rsid w:val="00867D02"/>
    <w:rsid w:val="0087037F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0401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74F50"/>
    <w:rsid w:val="00982E28"/>
    <w:rsid w:val="00986118"/>
    <w:rsid w:val="00996F18"/>
    <w:rsid w:val="009A3D78"/>
    <w:rsid w:val="009A4E90"/>
    <w:rsid w:val="009A6752"/>
    <w:rsid w:val="009A6759"/>
    <w:rsid w:val="009A6DB1"/>
    <w:rsid w:val="009B4E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0B5A"/>
    <w:rsid w:val="00B4671B"/>
    <w:rsid w:val="00B507B9"/>
    <w:rsid w:val="00B64919"/>
    <w:rsid w:val="00B75A72"/>
    <w:rsid w:val="00B80B6D"/>
    <w:rsid w:val="00B92754"/>
    <w:rsid w:val="00B9342D"/>
    <w:rsid w:val="00B94B93"/>
    <w:rsid w:val="00B956BC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32AC0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0BCD"/>
    <w:rsid w:val="00CB5738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E83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1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BANWcBBOxJiD7lFPilsajVRi6LEidpA11CRpJVSqPeU=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yGBlcZ9j1yhI1KtT7aS1nbdO2D222VnZmU9LqfU95II=</DigestValue>
    </Reference>
  </SignedInfo>
  <SignatureValue>MnDHJB9J2JmlFJeEGo6rpkcE4viao5CPqRS+IeVF2JXqoBkTzaYfSFi49PSn6dEdRx0ArXZxXUew
AIyIgHJEr4a/qyTollpEMzT6JyEetwDgDOitYRxFoSdloasuhCXkW+ce5y30UdnNtLZn+h5DnA8E
JJNMFySOTira1DH5g2u1VkUMwAqoGW9fGnDnfQTsK9iDCv7cspcqBw5kPz92VRy05jtQ0Msvq3Gy
8Rq87BzE9sdSUIyPZhTNID7gZAFsoT06fewGslu/fSV9EBvpJUejpXMmnQc70VEG+uZMguFKmVXx
qgOyU0sInzQwL87Ibq8Q41HV3VshKsa549E7bw==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sQEznycMhBLqo0bHIGP8Gie+MWprlJABeT+mqCLExl4=</DigestValue>
      </Reference>
      <Reference URI="/word/document.xml?ContentType=application/vnd.openxmlformats-officedocument.wordprocessingml.document.main+xml">
        <DigestMethod Algorithm="http://www.w3.org/2001/04/xmlenc#sha256"/>
        <DigestValue>vqPo8B5S2tUjEaqT85rI7qdu5j3bGgylRT/OA24dfeY=</DigestValue>
      </Reference>
      <Reference URI="/word/endnotes.xml?ContentType=application/vnd.openxmlformats-officedocument.wordprocessingml.endnotes+xml">
        <DigestMethod Algorithm="http://www.w3.org/2001/04/xmlenc#sha256"/>
        <DigestValue>rPpdohzrDXNzXCXJmy24kE/nSSXIw0zjtn6EHv8y3Ck=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SS9fWm/RNS0EJVLGRgl2561dv5T+yW9o58QJod5qzgI=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m6jlGcPhzqFnHTKwGoP6rN4uP/RtqosQjqGvP1UYz9E=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2021-10-13T11:06:35Z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2021-10-13T11:06:35Z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3E57E-B4CF-4575-8A09-34684690F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2246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29</cp:revision>
  <cp:lastPrinted>2018-08-08T13:48:00Z</cp:lastPrinted>
  <dcterms:created xsi:type="dcterms:W3CDTF">2021-09-14T05:18:00Z</dcterms:created>
  <dcterms:modified xsi:type="dcterms:W3CDTF">2021-10-13T11:06:00Z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