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0936CB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1C4AD4" w:rsidRPr="007544CF">
        <w:rPr>
          <w:rFonts w:ascii="Garamond" w:hAnsi="Garamond"/>
          <w:sz w:val="24"/>
          <w:szCs w:val="24"/>
        </w:rPr>
        <w:t>1</w:t>
      </w:r>
      <w:r w:rsidR="002D1FA6">
        <w:rPr>
          <w:rFonts w:ascii="Garamond" w:hAnsi="Garamond"/>
          <w:sz w:val="24"/>
          <w:szCs w:val="24"/>
        </w:rPr>
        <w:t>4</w:t>
      </w:r>
      <w:r w:rsidR="005202D2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2F65D7B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202D2" w:rsidRPr="0077635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https://zakazky.zcu.cz/contract_display_4912.html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D6A00E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8427E">
        <w:rPr>
          <w:rFonts w:ascii="Garamond" w:hAnsi="Garamond" w:cs="Arial"/>
          <w:sz w:val="22"/>
          <w:szCs w:val="22"/>
        </w:rPr>
        <w:t>2</w:t>
      </w:r>
      <w:r w:rsidR="00190C7D">
        <w:rPr>
          <w:rFonts w:ascii="Garamond" w:hAnsi="Garamond" w:cs="Arial"/>
          <w:sz w:val="22"/>
          <w:szCs w:val="22"/>
        </w:rPr>
        <w:t>6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190C7D">
        <w:rPr>
          <w:rFonts w:ascii="Garamond" w:hAnsi="Garamond" w:cs="Arial"/>
          <w:sz w:val="22"/>
          <w:szCs w:val="22"/>
        </w:rPr>
        <w:t>09:</w:t>
      </w:r>
      <w:r w:rsidR="005202D2">
        <w:rPr>
          <w:rFonts w:ascii="Garamond" w:hAnsi="Garamond" w:cs="Arial"/>
          <w:sz w:val="22"/>
          <w:szCs w:val="22"/>
        </w:rPr>
        <w:t>30</w:t>
      </w:r>
      <w:bookmarkStart w:id="1" w:name="_GoBack"/>
      <w:bookmarkEnd w:id="1"/>
      <w:r w:rsidR="00F43109"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F939693" w:rsidR="002F419F" w:rsidRPr="00F54D1D" w:rsidRDefault="001C4AD4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Iva Hošková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r w:rsidRPr="005E2BAD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bCs/>
          <w:sz w:val="22"/>
          <w:szCs w:val="22"/>
        </w:rPr>
        <w:t>66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ihoskova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18A7E54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r w:rsidR="00A85786">
        <w:rPr>
          <w:rFonts w:ascii="Garamond" w:hAnsi="Garamond"/>
          <w:sz w:val="22"/>
          <w:szCs w:val="22"/>
        </w:rPr>
        <w:t>štítek – 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C14BD9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C4AD4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CF971" w14:textId="77777777" w:rsidR="0087037F" w:rsidRDefault="0087037F" w:rsidP="00795AAC">
      <w:r>
        <w:separator/>
      </w:r>
    </w:p>
  </w:endnote>
  <w:endnote w:type="continuationSeparator" w:id="0">
    <w:p w14:paraId="4B1C13E9" w14:textId="77777777" w:rsidR="0087037F" w:rsidRDefault="0087037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A5D74" w14:textId="77777777" w:rsidR="0087037F" w:rsidRDefault="0087037F" w:rsidP="00795AAC">
      <w:r>
        <w:separator/>
      </w:r>
    </w:p>
  </w:footnote>
  <w:footnote w:type="continuationSeparator" w:id="0">
    <w:p w14:paraId="5CBDAF03" w14:textId="77777777" w:rsidR="0087037F" w:rsidRDefault="0087037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1BE3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90C7D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427E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1FA6"/>
    <w:rsid w:val="002D2685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3958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821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02D2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24D3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0ECE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3549E"/>
    <w:rsid w:val="00841F0D"/>
    <w:rsid w:val="008516C0"/>
    <w:rsid w:val="00854B10"/>
    <w:rsid w:val="00857883"/>
    <w:rsid w:val="00867D02"/>
    <w:rsid w:val="0087037F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1B4"/>
    <w:rsid w:val="008F3D91"/>
    <w:rsid w:val="00906306"/>
    <w:rsid w:val="00910401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74F50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0B5A"/>
    <w:rsid w:val="00B4671B"/>
    <w:rsid w:val="00B507B9"/>
    <w:rsid w:val="00B64919"/>
    <w:rsid w:val="00B75A72"/>
    <w:rsid w:val="00B80B6D"/>
    <w:rsid w:val="00B92754"/>
    <w:rsid w:val="00B9342D"/>
    <w:rsid w:val="00B94B93"/>
    <w:rsid w:val="00B956BC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32AC0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0BCD"/>
    <w:rsid w:val="00CB5738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087"/>
    <w:rsid w:val="00F87979"/>
    <w:rsid w:val="00F9248B"/>
    <w:rsid w:val="00F94593"/>
    <w:rsid w:val="00F976E9"/>
    <w:rsid w:val="00FA7E83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1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qnGjIwV2Vam9yGhZXunm8iOfDwQS8eliKUwkT3GX2NU=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JYoX4V1w7m4nSQt312yvI1I0oMHTwSUd667xrKGpsaM=</DigestValue>
    </Reference>
  </SignedInfo>
  <SignatureValue>PDAsIOS6GZvrBX3DzmnFFWnZUujvV1OcDMtRKOm8selHJW06XqyW0aAK9x3/Jc5BoUGdOTiGdSph
2Fi50uykxZWUc0X23FE0s/jpD2WyJSk50tfK4nU5qjQ00NyApOMZSaoTnOT6AlahOupu1QaSPByD
ra5Fv65QsvfuzE5bxZex8pWkvFpNctDtQqnILtS0W0MzdwaTphjUS2Y+I2a0aINwOkFSIjWUQfgz
cyyELekSWVZEIeVcVG/scHIPG2bYgshYLrLIR6naJU39Z9AvpLF/LxxC0ldzmtV7cxKXnmYfpNV+
g+U1UQdiiiOsld115ZCVRM3efNfOJv5u/da+Fg==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PjatXT6oMaVReza7Ead0n6rgN2MJNh2xcHkDEZna7c0=</DigestValue>
      </Reference>
      <Reference URI="/word/document.xml?ContentType=application/vnd.openxmlformats-officedocument.wordprocessingml.document.main+xml">
        <DigestMethod Algorithm="http://www.w3.org/2001/04/xmlenc#sha256"/>
        <DigestValue>YKoKYylKUiL8JHs7Cz7YjzI+J6y7tCGff+T7rKmW8eg=</DigestValue>
      </Reference>
      <Reference URI="/word/endnotes.xml?ContentType=application/vnd.openxmlformats-officedocument.wordprocessingml.endnotes+xml">
        <DigestMethod Algorithm="http://www.w3.org/2001/04/xmlenc#sha256"/>
        <DigestValue>zGUr7oQgM648WcMcW2k4Q1BHkalaPZR/bc2Y9o4dC0A=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fp1PwWXJbnUovtJa1dNZgCaDdCXQkKJqwca0WmPOKk0=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XM+REvoiHQvv4wEv6zEppmif+XDFjBA+e/53QgAT6/0=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2021-10-13T11:02:31Z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2021-10-13T11:02:31Z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DE89E9-0654-4769-B29E-C63C3E17C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2246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28</cp:revision>
  <cp:lastPrinted>2018-08-08T13:48:00Z</cp:lastPrinted>
  <dcterms:created xsi:type="dcterms:W3CDTF">2021-09-14T05:18:00Z</dcterms:created>
  <dcterms:modified xsi:type="dcterms:W3CDTF">2021-10-13T11:02:00Z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