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FEB16A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D1FA6">
        <w:rPr>
          <w:rFonts w:ascii="Garamond" w:hAnsi="Garamond"/>
          <w:sz w:val="24"/>
          <w:szCs w:val="24"/>
        </w:rPr>
        <w:t>4</w:t>
      </w:r>
      <w:r w:rsidR="00190C7D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415B43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90C7D" w:rsidRPr="00795E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https://zakazky.zcu.cz/contract_display_4910.html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5DEA1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</w:t>
      </w:r>
      <w:r w:rsidR="00190C7D">
        <w:rPr>
          <w:rFonts w:ascii="Garamond" w:hAnsi="Garamond" w:cs="Arial"/>
          <w:sz w:val="22"/>
          <w:szCs w:val="22"/>
        </w:rPr>
        <w:t>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09:00</w:t>
      </w:r>
      <w:bookmarkStart w:id="1" w:name="_GoBack"/>
      <w:bookmarkEnd w:id="1"/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47157" w14:textId="77777777" w:rsidR="006C0ECE" w:rsidRDefault="006C0ECE" w:rsidP="00795AAC">
      <w:r>
        <w:separator/>
      </w:r>
    </w:p>
  </w:endnote>
  <w:endnote w:type="continuationSeparator" w:id="0">
    <w:p w14:paraId="675C501A" w14:textId="77777777" w:rsidR="006C0ECE" w:rsidRDefault="006C0E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191CB" w14:textId="77777777" w:rsidR="006C0ECE" w:rsidRDefault="006C0ECE" w:rsidP="00795AAC">
      <w:r>
        <w:separator/>
      </w:r>
    </w:p>
  </w:footnote>
  <w:footnote w:type="continuationSeparator" w:id="0">
    <w:p w14:paraId="253D2DC7" w14:textId="77777777" w:rsidR="006C0ECE" w:rsidRDefault="006C0E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1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SkH518etqaOijw52XLq9GDddxfReB3Fy39dyBbP5EJ8=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2a/+yNMcLnum26Ca/K7eT9AJ9vqUXIRouciiDOcZDMc=</DigestValue>
    </Reference>
  </SignedInfo>
  <SignatureValue>wdTC+PlfnTLbiz/nWduAMIqARo/9yUgSk+sZrgE5EHiQy4aBcM4g0G9Yrh9S2mwOMVnkwZMAOUyI
6xYO6kIyX9urT2iIHJawo/znM5op+N+QX6/6vTj8mcB5P3yCFmZPYs7pC9Js/I5ED/39xf1sk6XW
BCeLFxCWg+3eq5H+34px1zxmN80n4JV1b9lSopvO/aiJcJ6rSJDCR3+V4zvZL2Hz9bYCP/DSyXTn
HwNrt4tTBna4Feio6Raq1laiBTh48/P6wmimBwvuGpSH/8sJ26v8aObxyo9fIdjHrEdczhqBJoyv
0Ho7edsXTiX15s8I+t4amjWfSuovnBmhopknqw==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2GhmAqqPTghY+4J7yFekD32f1Otq+xXS5V4UbGBcEjM=</DigestValue>
      </Reference>
      <Reference URI="/word/document.xml?ContentType=application/vnd.openxmlformats-officedocument.wordprocessingml.document.main+xml">
        <DigestMethod Algorithm="http://www.w3.org/2001/04/xmlenc#sha256"/>
        <DigestValue>WWInN1+X02rbHD90pITcHyrkGkFMEzO76bODuobcnn8=</DigestValue>
      </Reference>
      <Reference URI="/word/endnotes.xml?ContentType=application/vnd.openxmlformats-officedocument.wordprocessingml.endnotes+xml">
        <DigestMethod Algorithm="http://www.w3.org/2001/04/xmlenc#sha256"/>
        <DigestValue>0HwIGl5Gl7Pwig16NAtA2RvG2ww/3Ws/JWrI4G6k+iM=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uSouQFCmJJwFXwzMrmZUsfs/IvdqemOgnScdgRvJdE4=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WgUxkRTmFTgSzVqsInJmMMEPAGU+CQcNFQ+ymawOzG0=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2021-10-13T10:34:00Z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2021-10-13T10:34:00Z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87827-3998-45E7-8F62-D2D0B930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26</cp:revision>
  <cp:lastPrinted>2018-08-08T13:48:00Z</cp:lastPrinted>
  <dcterms:created xsi:type="dcterms:W3CDTF">2021-09-14T05:18:00Z</dcterms:created>
  <dcterms:modified xsi:type="dcterms:W3CDTF">2021-10-13T10:33:00Z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