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E5509F1"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154416">
        <w:rPr>
          <w:rFonts w:ascii="Garamond" w:hAnsi="Garamond" w:cs="Arial"/>
          <w:b/>
          <w:bCs/>
          <w:sz w:val="28"/>
          <w:szCs w:val="28"/>
        </w:rPr>
        <w:t>5</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5D021D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04238C">
        <w:rPr>
          <w:rFonts w:ascii="Garamond" w:hAnsi="Garamond" w:cs="Palatino Linotype"/>
          <w:color w:val="000000"/>
          <w:sz w:val="20"/>
          <w:szCs w:val="20"/>
        </w:rPr>
        <w:t>4</w:t>
      </w:r>
      <w:r w:rsidR="00154416">
        <w:rPr>
          <w:rFonts w:ascii="Garamond" w:hAnsi="Garamond" w:cs="Palatino Linotype"/>
          <w:color w:val="000000"/>
          <w:sz w:val="20"/>
          <w:szCs w:val="20"/>
        </w:rPr>
        <w:t>91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w:t>
            </w:r>
            <w:bookmarkStart w:id="1" w:name="_GoBack"/>
            <w:bookmarkEnd w:id="1"/>
            <w:r w:rsidRPr="0004409C">
              <w:rPr>
                <w:rFonts w:ascii="Garamond" w:hAnsi="Garamond"/>
                <w:sz w:val="20"/>
                <w:szCs w:val="20"/>
              </w:rPr>
              <w:t>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838F0" w14:textId="77777777" w:rsidR="0021421F" w:rsidRDefault="0021421F" w:rsidP="001B2927">
      <w:pPr>
        <w:spacing w:after="0" w:line="240" w:lineRule="auto"/>
      </w:pPr>
      <w:r>
        <w:separator/>
      </w:r>
    </w:p>
  </w:endnote>
  <w:endnote w:type="continuationSeparator" w:id="0">
    <w:p w14:paraId="118D746B" w14:textId="77777777" w:rsidR="0021421F" w:rsidRDefault="002142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05809" w14:textId="77777777" w:rsidR="0021421F" w:rsidRDefault="0021421F" w:rsidP="001B2927">
      <w:pPr>
        <w:spacing w:after="0" w:line="240" w:lineRule="auto"/>
      </w:pPr>
      <w:r>
        <w:separator/>
      </w:r>
    </w:p>
  </w:footnote>
  <w:footnote w:type="continuationSeparator" w:id="0">
    <w:p w14:paraId="717F4AC9" w14:textId="77777777" w:rsidR="0021421F" w:rsidRDefault="0021421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7B9A31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04238C">
      <w:rPr>
        <w:rFonts w:ascii="Garamond" w:hAnsi="Garamond" w:cs="Palatino Linotype"/>
        <w:color w:val="000000"/>
      </w:rPr>
      <w:t>4</w:t>
    </w:r>
    <w:r w:rsidR="00154416">
      <w:rPr>
        <w:rFonts w:ascii="Garamond" w:hAnsi="Garamond" w:cs="Palatino Linotype"/>
        <w:color w:val="000000"/>
      </w:rPr>
      <w:t>91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yEuDa9LXSks5YHEIBwYdO48nzAt18CJoC3Ik00Dmm5kB7tlJ3F/ah5B7ROfaUKIqbGtfuYcbGAvft44c/pXR+Q==" w:salt="Vb64AHn99XpNeVCWs2lE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B0077-6C42-49FF-836D-87FFE62C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42</cp:revision>
  <cp:lastPrinted>2014-05-16T09:23:00Z</cp:lastPrinted>
  <dcterms:created xsi:type="dcterms:W3CDTF">2021-01-26T12:57:00Z</dcterms:created>
  <dcterms:modified xsi:type="dcterms:W3CDTF">2021-10-13T07:06:00Z</dcterms:modified>
</cp:coreProperties>
</file>