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9A9DFA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1C4AD4" w:rsidRPr="007544CF">
        <w:rPr>
          <w:rFonts w:ascii="Garamond" w:hAnsi="Garamond"/>
          <w:sz w:val="24"/>
          <w:szCs w:val="24"/>
        </w:rPr>
        <w:t>1</w:t>
      </w:r>
      <w:r w:rsidR="002D1FA6">
        <w:rPr>
          <w:rFonts w:ascii="Garamond" w:hAnsi="Garamond"/>
          <w:sz w:val="24"/>
          <w:szCs w:val="24"/>
        </w:rPr>
        <w:t>44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242B8EC7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D1FA6" w:rsidRPr="007722F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https://zakazky.zcu.cz/contract_display_4902.html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84E3294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427E">
        <w:rPr>
          <w:rFonts w:ascii="Garamond" w:hAnsi="Garamond" w:cs="Arial"/>
          <w:sz w:val="22"/>
          <w:szCs w:val="22"/>
        </w:rPr>
        <w:t>25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10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2D1FA6">
        <w:rPr>
          <w:rFonts w:ascii="Garamond" w:hAnsi="Garamond" w:cs="Arial"/>
          <w:sz w:val="22"/>
          <w:szCs w:val="22"/>
        </w:rPr>
        <w:t>10:15</w:t>
      </w:r>
      <w:r w:rsidR="00F43109"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F939693" w:rsidR="002F419F" w:rsidRPr="00F54D1D" w:rsidRDefault="001C4AD4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Iva Hošková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 xml:space="preserve"> 377 631 </w:t>
      </w:r>
      <w:r w:rsidRPr="005E2BAD">
        <w:rPr>
          <w:rFonts w:ascii="Garamond" w:hAnsi="Garamond" w:cs="Arial"/>
          <w:sz w:val="22"/>
          <w:szCs w:val="22"/>
        </w:rPr>
        <w:t>3</w:t>
      </w:r>
      <w:r>
        <w:rPr>
          <w:rFonts w:ascii="Garamond" w:hAnsi="Garamond" w:cs="Arial"/>
          <w:bCs/>
          <w:sz w:val="22"/>
          <w:szCs w:val="22"/>
        </w:rPr>
        <w:t>66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>
        <w:rPr>
          <w:rFonts w:ascii="Garamond" w:hAnsi="Garamond" w:cs="Arial"/>
          <w:bCs/>
          <w:sz w:val="22"/>
          <w:szCs w:val="22"/>
        </w:rPr>
        <w:t>ihoskova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18A7E54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r w:rsidR="00A85786">
        <w:rPr>
          <w:rFonts w:ascii="Garamond" w:hAnsi="Garamond"/>
          <w:sz w:val="22"/>
          <w:szCs w:val="22"/>
        </w:rPr>
        <w:t>štítek – třída</w:t>
      </w:r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7C14BD92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1C4AD4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28298" w14:textId="77777777" w:rsidR="002D2685" w:rsidRDefault="002D2685" w:rsidP="00795AAC">
      <w:r>
        <w:separator/>
      </w:r>
    </w:p>
  </w:endnote>
  <w:endnote w:type="continuationSeparator" w:id="0">
    <w:p w14:paraId="03A3D4E4" w14:textId="77777777" w:rsidR="002D2685" w:rsidRDefault="002D2685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0F050" w14:textId="77777777" w:rsidR="002D2685" w:rsidRDefault="002D2685" w:rsidP="00795AAC">
      <w:r>
        <w:separator/>
      </w:r>
    </w:p>
  </w:footnote>
  <w:footnote w:type="continuationSeparator" w:id="0">
    <w:p w14:paraId="678868A7" w14:textId="77777777" w:rsidR="002D2685" w:rsidRDefault="002D2685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1BE3"/>
    <w:rsid w:val="0015439B"/>
    <w:rsid w:val="00155D07"/>
    <w:rsid w:val="00161A09"/>
    <w:rsid w:val="00161C21"/>
    <w:rsid w:val="00165390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C4AD4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427E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1FA6"/>
    <w:rsid w:val="002D2685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3543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75615"/>
    <w:rsid w:val="0048090C"/>
    <w:rsid w:val="00481821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3549E"/>
    <w:rsid w:val="00841F0D"/>
    <w:rsid w:val="008516C0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1B4"/>
    <w:rsid w:val="008F3D91"/>
    <w:rsid w:val="00906306"/>
    <w:rsid w:val="00910401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74F50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5786"/>
    <w:rsid w:val="00A86FC9"/>
    <w:rsid w:val="00A90797"/>
    <w:rsid w:val="00A931DA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40B5A"/>
    <w:rsid w:val="00B4671B"/>
    <w:rsid w:val="00B507B9"/>
    <w:rsid w:val="00B64919"/>
    <w:rsid w:val="00B75A72"/>
    <w:rsid w:val="00B80B6D"/>
    <w:rsid w:val="00B92754"/>
    <w:rsid w:val="00B9342D"/>
    <w:rsid w:val="00B94B93"/>
    <w:rsid w:val="00B956BC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32AC0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0BCD"/>
    <w:rsid w:val="00CB5738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B8A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109"/>
    <w:rsid w:val="00F43DE9"/>
    <w:rsid w:val="00F4408E"/>
    <w:rsid w:val="00F467FF"/>
    <w:rsid w:val="00F52805"/>
    <w:rsid w:val="00F54D1D"/>
    <w:rsid w:val="00F576B2"/>
    <w:rsid w:val="00F57ED9"/>
    <w:rsid w:val="00F7024E"/>
    <w:rsid w:val="00F71D5A"/>
    <w:rsid w:val="00F72BB3"/>
    <w:rsid w:val="00F74C40"/>
    <w:rsid w:val="00F760F0"/>
    <w:rsid w:val="00F81A35"/>
    <w:rsid w:val="00F821B8"/>
    <w:rsid w:val="00F82398"/>
    <w:rsid w:val="00F87087"/>
    <w:rsid w:val="00F87979"/>
    <w:rsid w:val="00F9248B"/>
    <w:rsid w:val="00F94593"/>
    <w:rsid w:val="00F976E9"/>
    <w:rsid w:val="00FA7E83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  <w:rsid w:val="00FF4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902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1OxSVY9ljlUxPJfA4AmHittPf9C7OVF2Ux5m3Wwcics=</DigestValue>
    </Reference>
    <Reference Type="http://www.w3.org/2000/09/xmldsig#Object" URI="#idOfficeObject">
      <DigestMethod Algorithm="http://www.w3.org/2001/04/xmlenc#sha256"/>
      <DigestValue>oXg8qRPfIVCjf7mUFd5ZX31vCeQoPe0TJTdmghJqn84=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ARMdUINolIOyKrHxHO4leiBuYCG4QqHxOav5fMQ1ip4=</DigestValue>
    </Reference>
  </SignedInfo>
  <SignatureValue>cCOVnY1++sL7y1G1iiZlCDHDtAvCGYWQoTaYgG61PH7ru2JhSTmvtECEMTckZ0yj2SzwpZwBB62I
RdlIaq/ryur6b2EGB6oYtmvCkJ1RVOOdOBK0Zgw6Gjgv76an7bS5VCuXEWP95YdKvRWnOY4ydl6B
EmbDwLgDyd6Y6sfler0l11rjpx167RtCDaVzojx3geFE1/lCdhnMp/V5Be+8K4BKBlMkBwE+6ET1
JEwwZMIB44srMA3Vec1ZEcqFIPMP9dqducDANP7yvMZMhgkc0FTD4D2IA5YzGUOLk8o1ixkB0Gzv
2SGgHPjybWToDBwzQQ3EgQGILBA0AVdZdA5EDA==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cMjSyQUwk4S3s8A8hq8/7c04aPhUtpA4fVOfubi79IY=</DigestValue>
      </Reference>
      <Reference URI="/word/document.xml?ContentType=application/vnd.openxmlformats-officedocument.wordprocessingml.document.main+xml">
        <DigestMethod Algorithm="http://www.w3.org/2001/04/xmlenc#sha256"/>
        <DigestValue>qjXJhBURF0pFtTDl3X/NdXYoRr68oZ6FSq8FTNXt1fk=</DigestValue>
      </Reference>
      <Reference URI="/word/endnotes.xml?ContentType=application/vnd.openxmlformats-officedocument.wordprocessingml.endnotes+xml">
        <DigestMethod Algorithm="http://www.w3.org/2001/04/xmlenc#sha256"/>
        <DigestValue>ToCcvy7DwRn6+Mw5qsz6w9UFVN9PtOIlRo8F3xIAFFs=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uBn2hqrznWcSa63nGQN3DTz4r60fxJ6VbjaqTprhq/0=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+dmcbE24Oq/VnIo+WrAUnp3AtE/VX9uWw6B9bwmK6Zo=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2021-10-12T05:57:01Z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16.0.10378/14</OfficeVersion>
          <ApplicationVersion>16.0.10378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2021-10-12T05:57:01Z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2B35F6-3CB4-4850-9332-0F7FF729B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2246</Words>
  <Characters>13252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25</cp:revision>
  <cp:lastPrinted>2018-08-08T13:48:00Z</cp:lastPrinted>
  <dcterms:created xsi:type="dcterms:W3CDTF">2021-09-14T05:18:00Z</dcterms:created>
  <dcterms:modified xsi:type="dcterms:W3CDTF">2021-10-12T05:56:00Z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