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C2F6A1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2D1FA6">
        <w:rPr>
          <w:rFonts w:ascii="Garamond" w:hAnsi="Garamond"/>
          <w:sz w:val="24"/>
          <w:szCs w:val="24"/>
        </w:rPr>
        <w:t>4</w:t>
      </w:r>
      <w:r w:rsidR="00F248B1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79E2924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248B1" w:rsidRPr="00B1079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https://zakazky.zcu.cz/contract_display_4901.html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717F3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427E">
        <w:rPr>
          <w:rFonts w:ascii="Garamond" w:hAnsi="Garamond" w:cs="Arial"/>
          <w:sz w:val="22"/>
          <w:szCs w:val="22"/>
        </w:rPr>
        <w:t>25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D1FA6">
        <w:rPr>
          <w:rFonts w:ascii="Garamond" w:hAnsi="Garamond" w:cs="Arial"/>
          <w:sz w:val="22"/>
          <w:szCs w:val="22"/>
        </w:rPr>
        <w:t>10:</w:t>
      </w:r>
      <w:r w:rsidR="00F248B1">
        <w:rPr>
          <w:rFonts w:ascii="Garamond" w:hAnsi="Garamond" w:cs="Arial"/>
          <w:sz w:val="22"/>
          <w:szCs w:val="22"/>
        </w:rPr>
        <w:t>00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</w:t>
      </w:r>
      <w:bookmarkStart w:id="4" w:name="_GoBack"/>
      <w:bookmarkEnd w:id="4"/>
      <w:r w:rsidR="00AA7E60" w:rsidRPr="00F54D1D">
        <w:rPr>
          <w:rFonts w:ascii="Garamond" w:hAnsi="Garamond" w:cs="Arial"/>
          <w:sz w:val="22"/>
          <w:szCs w:val="22"/>
        </w:rPr>
        <w:t>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506C9" w14:textId="77777777" w:rsidR="00537CB9" w:rsidRDefault="00537CB9" w:rsidP="00795AAC">
      <w:r>
        <w:separator/>
      </w:r>
    </w:p>
  </w:endnote>
  <w:endnote w:type="continuationSeparator" w:id="0">
    <w:p w14:paraId="36B19FDF" w14:textId="77777777" w:rsidR="00537CB9" w:rsidRDefault="00537CB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88AB9" w14:textId="5CB56ACB" w:rsidR="00F248B1" w:rsidRDefault="00F248B1">
    <w:pPr>
      <w:pStyle w:val="Zpat"/>
    </w:pPr>
    <w:r>
      <w:rPr>
        <w:noProof/>
      </w:rPr>
      <w:drawing>
        <wp:inline distT="0" distB="0" distL="0" distR="0" wp14:anchorId="0B17A508" wp14:editId="2522E2EC">
          <wp:extent cx="5609524" cy="1095238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095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7D7EFC78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17AE6" w14:textId="77777777" w:rsidR="00537CB9" w:rsidRDefault="00537CB9" w:rsidP="00795AAC">
      <w:r>
        <w:separator/>
      </w:r>
    </w:p>
  </w:footnote>
  <w:footnote w:type="continuationSeparator" w:id="0">
    <w:p w14:paraId="2BC9B429" w14:textId="77777777" w:rsidR="00537CB9" w:rsidRDefault="00537CB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37CB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248B1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01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BkCaVN7veQkiQJBq7I9BfT8XqLCHGw4ksanlBBKm7hY=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DfbGUTJeJGGoq81nsYkUv56qfpPG7So1PabTk4Tq8LA=</DigestValue>
    </Reference>
  </SignedInfo>
  <SignatureValue>brJRTvnxcoj46UjV7YyOJgY30hNE+9k7AF+QY2Psv2wkTPtTUa7KrJ477MfhOYiugfQMROyqEpBW
Uy3FAr0HRnWUni8RZYIXt6a4hMk/8JW7b0rU27zpS2rdQPgGtOwCxwFEFaj9p3KtqUZeVVEjfvne
ja8hOilC7uRWH6LKZI2y6syOdrebXowP9oHKEVEV2teYpOxsvV83D+Skpa/KG+0oHMu7aEFgeCSI
j1jv1XpLEb35VzDy852es3rI6Tg1nqZKm1vgCZ4khyF+yWcoF7TY7k/QzDl5unPn8RQ4ANpOhYRR
nFqAeBDslZrn5VPEBn4OcC9h6eQia+Gq6z0CZA==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pvf4IiExfsmzda1PW3goax0MNuTtvNkdk+bphWYZlcg=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czMLwqoWIdSIESgTHkLjGHkiQjuceUUDLTK417xRK8Y=</DigestValue>
      </Reference>
      <Reference URI="/word/endnotes.xml?ContentType=application/vnd.openxmlformats-officedocument.wordprocessingml.endnotes+xml">
        <DigestMethod Algorithm="http://www.w3.org/2001/04/xmlenc#sha256"/>
        <DigestValue>YPUyhbzUVN3CASHXBOvooOL1A+rIyPYFeMeL6F1OlkY=</DigestValue>
      </Reference>
      <Reference URI="/word/fontTable.xml?ContentType=application/vnd.openxmlformats-officedocument.wordprocessingml.fontTable+xml">
        <DigestMethod Algorithm="http://www.w3.org/2001/04/xmlenc#sha256"/>
        <DigestValue>WFHWy1EiQWN7ljwAX6snuTBZnvxMQrMzJx5rpVsFhxE=</DigestValue>
      </Reference>
      <Reference URI="/word/footer1.xml?ContentType=application/vnd.openxmlformats-officedocument.wordprocessingml.footer+xml">
        <DigestMethod Algorithm="http://www.w3.org/2001/04/xmlenc#sha256"/>
        <DigestValue>HGwW3fVSVyBo/KHJMvxrYXwJD5vQzpm0LJPNGNrvbHc=</DigestValue>
      </Reference>
      <Reference URI="/word/footnotes.xml?ContentType=application/vnd.openxmlformats-officedocument.wordprocessingml.footnotes+xml">
        <DigestMethod Algorithm="http://www.w3.org/2001/04/xmlenc#sha256"/>
        <DigestValue>9HRNaQJkYndreuAAWXH/Du9Fa+wpVzxeKff6tCTcnF4=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cGotBUT1eioLsG7YdINVTZmmY6lWDbfQuTN66+pWsGU=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gPigJ4NCdHi8WRwVkatTLvIdQQSN4Hq8ZB6PBKr3Joo=</DigestValue>
      </Reference>
      <Reference URI="/word/styles.xml?ContentType=application/vnd.openxmlformats-officedocument.wordprocessingml.styles+xml">
        <DigestMethod Algorithm="http://www.w3.org/2001/04/xmlenc#sha256"/>
        <DigestValue>VZ4tAYnqa2n9i9fy9Sei8pxPLWIkergbtqYPD98P6IQ=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2021-10-12T06:04:00Z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2021-10-12T06:04:00Z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6CD55-4465-4B8B-BA6A-1EA343E3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26</cp:revision>
  <cp:lastPrinted>2018-08-08T13:48:00Z</cp:lastPrinted>
  <dcterms:created xsi:type="dcterms:W3CDTF">2021-09-14T05:18:00Z</dcterms:created>
  <dcterms:modified xsi:type="dcterms:W3CDTF">2021-10-12T06:03:00Z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