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2020C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8427E">
        <w:rPr>
          <w:rFonts w:ascii="Garamond" w:hAnsi="Garamond"/>
          <w:sz w:val="24"/>
          <w:szCs w:val="24"/>
        </w:rPr>
        <w:t>3</w:t>
      </w:r>
      <w:r w:rsidR="00CB0BCD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176439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B0BCD" w:rsidRPr="005B51C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https://zakazky.zcu.cz/contract_display_4903.html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E96B6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B0BCD">
        <w:rPr>
          <w:rFonts w:ascii="Garamond" w:hAnsi="Garamond" w:cs="Arial"/>
          <w:sz w:val="22"/>
          <w:szCs w:val="22"/>
        </w:rPr>
        <w:t>30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044C" w14:textId="77777777" w:rsidR="00481821" w:rsidRDefault="00481821" w:rsidP="00795AAC">
      <w:r>
        <w:separator/>
      </w:r>
    </w:p>
  </w:endnote>
  <w:endnote w:type="continuationSeparator" w:id="0">
    <w:p w14:paraId="4CC54F03" w14:textId="77777777" w:rsidR="00481821" w:rsidRDefault="004818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66579" w14:textId="77777777" w:rsidR="00481821" w:rsidRDefault="00481821" w:rsidP="00795AAC">
      <w:r>
        <w:separator/>
      </w:r>
    </w:p>
  </w:footnote>
  <w:footnote w:type="continuationSeparator" w:id="0">
    <w:p w14:paraId="5219CC33" w14:textId="77777777" w:rsidR="00481821" w:rsidRDefault="004818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0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zahK585SwzWlfjuS/cOIW64z770qCdQRMMMMAo+2jDg=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5CCs6zaOKa3GF7D0NwpiJRdmyxYSoM1yfXbajXQYU8o=</DigestValue>
    </Reference>
  </SignedInfo>
  <SignatureValue>0mX5cXI3n5zMVdv8BwVmVUR9gCcTvoP44k8PzkXI/y8pMOl1wXmS7g7aEAUyYHX4qlFZJyB74v41
RC7Fl+5kma7lcEOuDLf17Zga2IBpdMyManOcxvx9AZkFEavgO+zErra3Lhhk8hvMz50VK+Oy09IV
xwoZrya9PTyenVKmW47woT0iK0Yo08UezPk0mPp+EDyoL61ScpAFiLzllzvaAm8qXNmcUtuAq69P
oguuKn87hz/7tegcZp4veRi/38fKVMGZruhM1w4Fed/nymAfXFhyHDAsUyYb99wKo61UCQ4xn4g2
+kcR+gcM4rP1MZNH6CNHIFjwpcV+2OnVKDEv9Q==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rPsyiiyUJsjP0eXJ0rvQpTWi1AJCvZTlgg55sIrH/kU=</DigestValue>
      </Reference>
      <Reference URI="/word/document.xml?ContentType=application/vnd.openxmlformats-officedocument.wordprocessingml.document.main+xml">
        <DigestMethod Algorithm="http://www.w3.org/2001/04/xmlenc#sha256"/>
        <DigestValue>mE+94Vcj7hNIu1e+p96tbZLyZRmK6sXbh2jz5bOy920=</DigestValue>
      </Reference>
      <Reference URI="/word/endnotes.xml?ContentType=application/vnd.openxmlformats-officedocument.wordprocessingml.endnotes+xml">
        <DigestMethod Algorithm="http://www.w3.org/2001/04/xmlenc#sha256"/>
        <DigestValue>5NO1gnQPqMzO2QWZZjACCyPLjG8Vaio8+mExmCu6jZo=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zIkAQhFxDdPTJG4IkJ+P5j19ESaY3S/WkVZq3qxe9Vc=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6mvBoehVIOf7f5AbAhplk7islR1UPo60fITDIPAEby8=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2021-10-12T05:52:30Z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2021-10-12T05:52:30Z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1929-0C88-4206-AC4C-2D493FA3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24</cp:revision>
  <cp:lastPrinted>2018-08-08T13:48:00Z</cp:lastPrinted>
  <dcterms:created xsi:type="dcterms:W3CDTF">2021-09-14T05:18:00Z</dcterms:created>
  <dcterms:modified xsi:type="dcterms:W3CDTF">2021-10-12T05:52:00Z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