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C779E3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C4AD4" w:rsidRPr="007544CF">
        <w:rPr>
          <w:rFonts w:ascii="Garamond" w:hAnsi="Garamond"/>
          <w:sz w:val="24"/>
          <w:szCs w:val="24"/>
        </w:rPr>
        <w:t>1</w:t>
      </w:r>
      <w:r w:rsidR="0028427E">
        <w:rPr>
          <w:rFonts w:ascii="Garamond" w:hAnsi="Garamond"/>
          <w:sz w:val="24"/>
          <w:szCs w:val="24"/>
        </w:rPr>
        <w:t>3</w:t>
      </w:r>
      <w:r w:rsidR="00CB5738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4CABB1C0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B5738" w:rsidRPr="007B396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https://zakazky.zcu.cz/contract_display_4898.html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EA26D7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8427E">
        <w:rPr>
          <w:rFonts w:ascii="Garamond" w:hAnsi="Garamond" w:cs="Arial"/>
          <w:sz w:val="22"/>
          <w:szCs w:val="22"/>
        </w:rPr>
        <w:t>25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974F50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CB5738">
        <w:rPr>
          <w:rFonts w:ascii="Garamond" w:hAnsi="Garamond" w:cs="Arial"/>
          <w:sz w:val="22"/>
          <w:szCs w:val="22"/>
        </w:rPr>
        <w:t>15</w:t>
      </w:r>
      <w:bookmarkStart w:id="1" w:name="_GoBack"/>
      <w:bookmarkEnd w:id="1"/>
      <w:r w:rsidR="00F43109"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F939693" w:rsidR="002F419F" w:rsidRPr="00F54D1D" w:rsidRDefault="001C4AD4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r w:rsidRPr="005E2BAD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bCs/>
          <w:sz w:val="22"/>
          <w:szCs w:val="22"/>
        </w:rPr>
        <w:t>66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18A7E54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r w:rsidR="00A85786">
        <w:rPr>
          <w:rFonts w:ascii="Garamond" w:hAnsi="Garamond"/>
          <w:sz w:val="22"/>
          <w:szCs w:val="22"/>
        </w:rPr>
        <w:t>štítek – 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C14BD9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C4AD4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A0C8C" w14:textId="77777777" w:rsidR="00910401" w:rsidRDefault="00910401" w:rsidP="00795AAC">
      <w:r>
        <w:separator/>
      </w:r>
    </w:p>
  </w:endnote>
  <w:endnote w:type="continuationSeparator" w:id="0">
    <w:p w14:paraId="30DCD25F" w14:textId="77777777" w:rsidR="00910401" w:rsidRDefault="0091040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5B54D" w14:textId="77777777" w:rsidR="00910401" w:rsidRDefault="00910401" w:rsidP="00795AAC">
      <w:r>
        <w:separator/>
      </w:r>
    </w:p>
  </w:footnote>
  <w:footnote w:type="continuationSeparator" w:id="0">
    <w:p w14:paraId="59BA8132" w14:textId="77777777" w:rsidR="00910401" w:rsidRDefault="0091040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1BE3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427E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3549E"/>
    <w:rsid w:val="00841F0D"/>
    <w:rsid w:val="008516C0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0401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74F50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0B5A"/>
    <w:rsid w:val="00B4671B"/>
    <w:rsid w:val="00B507B9"/>
    <w:rsid w:val="00B64919"/>
    <w:rsid w:val="00B75A72"/>
    <w:rsid w:val="00B80B6D"/>
    <w:rsid w:val="00B92754"/>
    <w:rsid w:val="00B9342D"/>
    <w:rsid w:val="00B94B93"/>
    <w:rsid w:val="00B956BC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32AC0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5738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E83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9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xXjdnzxDt1F6wLD7nscVrEJP/jM95Su/R4qVJnkh6BU=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HgCtOn+2GKumIlD/jvBNPVwb/HeVTvIRhCu01zofbms=</DigestValue>
    </Reference>
  </SignedInfo>
  <SignatureValue>aAjP66QlTmejbs7YYrCV3oFDwDq1DzDAkl84wDCP282sdEDplxM8jkCGqEYZRR73HVxETPBFtpcH
8op6Ng847bWluidca9qd4KlqDFX0adGIqiLEvGdBHEsjeFFLnApFcRILp+jCd+YckKGKj/lpfyUf
yKZu1JhDDTJJ5iXIsH7YuCtCBNm1sE3ZIMkQJ7elfJl9bVWTZzSn6Wi+r0JCuHCEuQEMzmwYBKCJ
9zCfvBJzExHz6X/DloWnTTYINsYCV/8fvTAiUAU7w/oXhK95RDB2eUDJgh+gMmprlKQ2RJhGDb6e
ZESe8H7F7n21tM4LaAKytFfrTuSMD/BmD9ZKSA==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mXEpcWOoCtoUDx8+bkHaTfH2bPdV8Vb6I7U7XTi+vtI=</DigestValue>
      </Reference>
      <Reference URI="/word/document.xml?ContentType=application/vnd.openxmlformats-officedocument.wordprocessingml.document.main+xml">
        <DigestMethod Algorithm="http://www.w3.org/2001/04/xmlenc#sha256"/>
        <DigestValue>SQRdKYG/7FrysIX2qs4tKOBziEjbN3fRimk+RuftFxQ=</DigestValue>
      </Reference>
      <Reference URI="/word/endnotes.xml?ContentType=application/vnd.openxmlformats-officedocument.wordprocessingml.endnotes+xml">
        <DigestMethod Algorithm="http://www.w3.org/2001/04/xmlenc#sha256"/>
        <DigestValue>d1R+wAWeSBfi8WLKt/tN5B8Eh6vqoXgjvsPe8HGyzS0=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q/rJkN/OUo7vvQLbFu/073vhZIwLzcjL7djdDqDpLJ8=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PlFuEC2OzLfC+JmR01r+llztcwQtP3zrk0JTyrnhVFQ=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2021-10-12T05:46:25Z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2021-10-12T05:46:25Z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A6379-B060-429F-9873-EB68AE31E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2246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23</cp:revision>
  <cp:lastPrinted>2018-08-08T13:48:00Z</cp:lastPrinted>
  <dcterms:created xsi:type="dcterms:W3CDTF">2021-09-14T05:18:00Z</dcterms:created>
  <dcterms:modified xsi:type="dcterms:W3CDTF">2021-10-12T05:46:00Z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