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A7C433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28427E">
        <w:rPr>
          <w:rFonts w:ascii="Garamond" w:hAnsi="Garamond"/>
          <w:sz w:val="24"/>
          <w:szCs w:val="24"/>
        </w:rPr>
        <w:t>35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4BE102B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8427E" w:rsidRPr="00A5214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https://zakazky.zcu.cz/contract_display_4899.html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4B41E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427E">
        <w:rPr>
          <w:rFonts w:ascii="Garamond" w:hAnsi="Garamond" w:cs="Arial"/>
          <w:sz w:val="22"/>
          <w:szCs w:val="22"/>
        </w:rPr>
        <w:t>25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974F5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28427E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F43109" w:rsidRPr="007544CF">
        <w:rPr>
          <w:rFonts w:ascii="Garamond" w:hAnsi="Garamond" w:cs="Arial"/>
          <w:sz w:val="22"/>
          <w:szCs w:val="22"/>
        </w:rPr>
        <w:t xml:space="preserve">0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50BA6" w14:textId="77777777" w:rsidR="00C32AC0" w:rsidRDefault="00C32AC0" w:rsidP="00795AAC">
      <w:r>
        <w:separator/>
      </w:r>
    </w:p>
  </w:endnote>
  <w:endnote w:type="continuationSeparator" w:id="0">
    <w:p w14:paraId="1F1953DF" w14:textId="77777777" w:rsidR="00C32AC0" w:rsidRDefault="00C32AC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F8F75" w14:textId="77777777" w:rsidR="00C32AC0" w:rsidRDefault="00C32AC0" w:rsidP="00795AAC">
      <w:r>
        <w:separator/>
      </w:r>
    </w:p>
  </w:footnote>
  <w:footnote w:type="continuationSeparator" w:id="0">
    <w:p w14:paraId="403DE0A1" w14:textId="77777777" w:rsidR="00C32AC0" w:rsidRDefault="00C32AC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9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H724EdenTiT9sggznUKW1Ltpf9KoH7kzCWYkJsDNXeg=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Wa3grJZP+XMRU+H5+33bYCq4tTDGz8wN9b62XblNwKc=</DigestValue>
    </Reference>
  </SignedInfo>
  <SignatureValue>qxWlWHpCR34sk5rHKeHuj2o8Re8U0Kpft9V7kiytvIS88iHzguuszULqD5ijiEklz7SGb7frcYnT
htKQVG5ptlwJUDIhSstoXGpQficp89N2bdGsB+BOvhelYr9RzbRDFEvnxd9fyndRb7rADLnDGu+w
SqTayrKbPqJ91oIFm1RtDzV6eKcP/KT5rT0Sl5Iuninv1SZlIyYFgby49l2GnYFz04NKHS23yG9P
wzOjbUcef7/ObToyKup/Qb5JRkVUE2DNu4thK4rjU3YhS058lbyvtUcFl9QTmHavVWwrCyd9Rrkb
J6SnPpjL6AfnzbWz9s3uHPWMsSWrK/gwWBmtYg==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aJA6WACTHUIbB5vC0cHfwkMLeQNmLML7C24bp8Y4Dic=</DigestValue>
      </Reference>
      <Reference URI="/word/document.xml?ContentType=application/vnd.openxmlformats-officedocument.wordprocessingml.document.main+xml">
        <DigestMethod Algorithm="http://www.w3.org/2001/04/xmlenc#sha256"/>
        <DigestValue>Ki8oYFIN/ppMC8C0cFd+vOOjrtdlC5E8dpK8pZNnwRk=</DigestValue>
      </Reference>
      <Reference URI="/word/endnotes.xml?ContentType=application/vnd.openxmlformats-officedocument.wordprocessingml.endnotes+xml">
        <DigestMethod Algorithm="http://www.w3.org/2001/04/xmlenc#sha256"/>
        <DigestValue>xq8oVjcfXGfZacRLeyUCgeTjHU83BJZSCF0FcfaHKss=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9XFjHSq7jvHdkTKZJ6ba827S6ImvhgpuyOa/WgSD2CE=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u58yp+6R/9cXIiQcyP3o4IWc0FRBxiQYLnpo8yTwwBY=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2021-10-12T05:28:14Z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2021-10-12T05:28:14Z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77677-9D2C-4A1D-9A08-46BC73E3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22</cp:revision>
  <cp:lastPrinted>2018-08-08T13:48:00Z</cp:lastPrinted>
  <dcterms:created xsi:type="dcterms:W3CDTF">2021-09-14T05:18:00Z</dcterms:created>
  <dcterms:modified xsi:type="dcterms:W3CDTF">2021-10-12T05:28:00Z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