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9EEB0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B40B5A">
        <w:rPr>
          <w:rFonts w:ascii="Garamond" w:hAnsi="Garamond"/>
          <w:sz w:val="24"/>
          <w:szCs w:val="24"/>
        </w:rPr>
        <w:t>4</w:t>
      </w:r>
      <w:r w:rsidR="00927AF2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0828B22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27AF2" w:rsidRPr="00C05CA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https://zakazky.zcu.cz/contract_display_4889.html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3F99F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40B5A">
        <w:rPr>
          <w:rFonts w:ascii="Garamond" w:hAnsi="Garamond" w:cs="Arial"/>
          <w:sz w:val="22"/>
          <w:szCs w:val="22"/>
        </w:rPr>
        <w:t>20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927AF2">
        <w:rPr>
          <w:rFonts w:ascii="Garamond" w:hAnsi="Garamond" w:cs="Arial"/>
          <w:sz w:val="22"/>
          <w:szCs w:val="22"/>
        </w:rPr>
        <w:t>45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</w:t>
      </w:r>
      <w:bookmarkStart w:id="8" w:name="_GoBack"/>
      <w:bookmarkEnd w:id="8"/>
      <w:r w:rsidRPr="00F4269B">
        <w:rPr>
          <w:rFonts w:ascii="Garamond" w:hAnsi="Garamond"/>
          <w:sz w:val="24"/>
          <w:szCs w:val="24"/>
        </w:rPr>
        <w:t xml:space="preserve">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48D31" w14:textId="77777777" w:rsidR="00A13F27" w:rsidRDefault="00A13F27" w:rsidP="00795AAC">
      <w:r>
        <w:separator/>
      </w:r>
    </w:p>
  </w:endnote>
  <w:endnote w:type="continuationSeparator" w:id="0">
    <w:p w14:paraId="68793A21" w14:textId="77777777" w:rsidR="00A13F27" w:rsidRDefault="00A13F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40E39" w14:textId="74B4EDB1" w:rsidR="00927AF2" w:rsidRDefault="00927AF2">
    <w:pPr>
      <w:pStyle w:val="Zpat"/>
    </w:pPr>
    <w:r>
      <w:rPr>
        <w:noProof/>
      </w:rPr>
      <w:drawing>
        <wp:inline distT="0" distB="0" distL="0" distR="0" wp14:anchorId="1EC5D5BC" wp14:editId="26A54053">
          <wp:extent cx="5609524" cy="10952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09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04664F12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F94CE" w14:textId="77777777" w:rsidR="00A13F27" w:rsidRDefault="00A13F27" w:rsidP="00795AAC">
      <w:r>
        <w:separator/>
      </w:r>
    </w:p>
  </w:footnote>
  <w:footnote w:type="continuationSeparator" w:id="0">
    <w:p w14:paraId="6364CB70" w14:textId="77777777" w:rsidR="00A13F27" w:rsidRDefault="00A13F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27AF2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3F2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89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ZnTm9gQ5sTGe6mZiNKFw2+336MMMuH8iWKVVT2dkccQ=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OapNUI0j1oiaVt08zGo2g5JRw2K6X3VHHFe2GFlhgAs=</DigestValue>
    </Reference>
  </SignedInfo>
  <SignatureValue>zt+NxJIAyA41RZDAufr21oXuVxNf0u9BfNM004c3uKrW4YIh+2U+BEpnj2Y1K9X28DjiEVApup8u
3JdEPfYm3gdppsk4ivinfRYF0cowYbPF3cGWjw6i99FcXhiIYdIJtbEdO1U4lPogdsgmaIr7UDrF
/4eO+BWUGV2hoTKuuCRDwqzu2g84rOLTuhPK6Eci7iUG5vQ6VrMthomOZ+LWRUN1+p+F5Lmz+ZzV
qSUZlEidEGOg2NMXfHpQUF39sElLSXG/4g89tmAak2T+ZoPqPhZqA3mG01xUK0txEdUcQ74Dy1zF
GK5SgGunBxeBR2lyU7amq/uemv8g+RHnZck3Yw==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kxeD0eVzTUpQ95OMUSTEj6xelaK4CEf2uJXY+kpqfH8=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lom1Vp0i9qLKvnKiViMc4LEQ187W70WvPVZVUtEIYdI=</DigestValue>
      </Reference>
      <Reference URI="/word/endnotes.xml?ContentType=application/vnd.openxmlformats-officedocument.wordprocessingml.endnotes+xml">
        <DigestMethod Algorithm="http://www.w3.org/2001/04/xmlenc#sha256"/>
        <DigestValue>yCgwgB6nQr68Sn/fHok+Txblbwa2XqzTweOVFNYHGRA=</DigestValue>
      </Reference>
      <Reference URI="/word/fontTable.xml?ContentType=application/vnd.openxmlformats-officedocument.wordprocessingml.fontTable+xml">
        <DigestMethod Algorithm="http://www.w3.org/2001/04/xmlenc#sha256"/>
        <DigestValue>WFHWy1EiQWN7ljwAX6snuTBZnvxMQrMzJx5rpVsFhxE=</DigestValue>
      </Reference>
      <Reference URI="/word/footer1.xml?ContentType=application/vnd.openxmlformats-officedocument.wordprocessingml.footer+xml">
        <DigestMethod Algorithm="http://www.w3.org/2001/04/xmlenc#sha256"/>
        <DigestValue>Ba7yUoLlFPZo0Mc2/TLsoN5idJphMPE4Qi541njEDuc=</DigestValue>
      </Reference>
      <Reference URI="/word/footnotes.xml?ContentType=application/vnd.openxmlformats-officedocument.wordprocessingml.footnotes+xml">
        <DigestMethod Algorithm="http://www.w3.org/2001/04/xmlenc#sha256"/>
        <DigestValue>jvjIUU1niiejSzu2g8q6JisMCkzSLaM6ZoJEVFRlf2o=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cGotBUT1eioLsG7YdINVTZmmY6lWDbfQuTN66+pWsGU=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nj6ThewPE8iUJlM/uF0Rtgb3ZZDOA2ggcGLu9UubmXk=</DigestValue>
      </Reference>
      <Reference URI="/word/styles.xml?ContentType=application/vnd.openxmlformats-officedocument.wordprocessingml.styles+xml">
        <DigestMethod Algorithm="http://www.w3.org/2001/04/xmlenc#sha256"/>
        <DigestValue>VZ4tAYnqa2n9i9fy9Sei8pxPLWIkergbtqYPD98P6IQ=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2021-10-07T07:59:51Z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2021-10-07T07:59:51Z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6D2D5-A480-43BD-84DB-14598A73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21</cp:revision>
  <cp:lastPrinted>2018-08-08T13:48:00Z</cp:lastPrinted>
  <dcterms:created xsi:type="dcterms:W3CDTF">2021-09-14T05:18:00Z</dcterms:created>
  <dcterms:modified xsi:type="dcterms:W3CDTF">2021-10-07T07:59:00Z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