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4309FD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04238C">
        <w:rPr>
          <w:rFonts w:ascii="Garamond" w:hAnsi="Garamond" w:cs="Arial"/>
          <w:b/>
          <w:bCs/>
          <w:sz w:val="28"/>
          <w:szCs w:val="28"/>
        </w:rPr>
        <w:t>6</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FE9F043"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04238C">
        <w:rPr>
          <w:rFonts w:ascii="Garamond" w:hAnsi="Garamond" w:cs="Palatino Linotype"/>
          <w:color w:val="000000"/>
          <w:sz w:val="20"/>
          <w:szCs w:val="20"/>
        </w:rPr>
        <w:t>470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w:t>
      </w:r>
      <w:bookmarkStart w:id="0" w:name="_GoBack"/>
      <w:bookmarkEnd w:id="0"/>
      <w:r w:rsidR="00D8327B" w:rsidRPr="00D8327B">
        <w:rPr>
          <w:rFonts w:ascii="Garamond" w:hAnsi="Garamond" w:cs="Arial"/>
          <w:sz w:val="20"/>
          <w:szCs w:val="20"/>
          <w:highlight w:val="yellow"/>
        </w:rPr>
        <w:t>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E8C6E" w14:textId="77777777" w:rsidR="00A86A06" w:rsidRDefault="00A86A06" w:rsidP="001B2927">
      <w:pPr>
        <w:spacing w:after="0" w:line="240" w:lineRule="auto"/>
      </w:pPr>
      <w:r>
        <w:separator/>
      </w:r>
    </w:p>
  </w:endnote>
  <w:endnote w:type="continuationSeparator" w:id="0">
    <w:p w14:paraId="16152966" w14:textId="77777777" w:rsidR="00A86A06" w:rsidRDefault="00A86A0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70250" w14:textId="77777777" w:rsidR="00A86A06" w:rsidRDefault="00A86A06" w:rsidP="001B2927">
      <w:pPr>
        <w:spacing w:after="0" w:line="240" w:lineRule="auto"/>
      </w:pPr>
      <w:r>
        <w:separator/>
      </w:r>
    </w:p>
  </w:footnote>
  <w:footnote w:type="continuationSeparator" w:id="0">
    <w:p w14:paraId="315FE6F6" w14:textId="77777777" w:rsidR="00A86A06" w:rsidRDefault="00A86A06"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213DF5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04238C">
      <w:rPr>
        <w:rFonts w:ascii="Garamond" w:hAnsi="Garamond" w:cs="Palatino Linotype"/>
        <w:color w:val="000000"/>
      </w:rPr>
      <w:t>470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fMiK1yZyvLgEAR4jgiv4lZNviVmjc1V15MIBApyQrID0bHySh8xU9t/shbtoK6ok3lLIR+Fvp8dBkVzk55ooNA==" w:salt="SWDTcIQ/Ftq/K+n/Dl72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8B245-DDA5-46EF-BC6B-92A925149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40</cp:revision>
  <cp:lastPrinted>2014-05-16T09:23:00Z</cp:lastPrinted>
  <dcterms:created xsi:type="dcterms:W3CDTF">2021-01-26T12:57:00Z</dcterms:created>
  <dcterms:modified xsi:type="dcterms:W3CDTF">2021-10-07T06:52:00Z</dcterms:modified>
</cp:coreProperties>
</file>