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076D1B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B40B5A">
        <w:rPr>
          <w:rFonts w:ascii="Garamond" w:hAnsi="Garamond"/>
          <w:sz w:val="24"/>
          <w:szCs w:val="24"/>
        </w:rPr>
        <w:t>43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495ABC2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40B5A" w:rsidRPr="006C16A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https://zakazky.zcu.cz/contract_display_4887.html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363F4EB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40B5A">
        <w:rPr>
          <w:rFonts w:ascii="Garamond" w:hAnsi="Garamond" w:cs="Arial"/>
          <w:sz w:val="22"/>
          <w:szCs w:val="22"/>
        </w:rPr>
        <w:t>20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974F5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974F50">
        <w:rPr>
          <w:rFonts w:ascii="Garamond" w:hAnsi="Garamond" w:cs="Arial"/>
          <w:sz w:val="22"/>
          <w:szCs w:val="22"/>
        </w:rPr>
        <w:t>3</w:t>
      </w:r>
      <w:r w:rsidR="00F43109" w:rsidRPr="007544CF">
        <w:rPr>
          <w:rFonts w:ascii="Garamond" w:hAnsi="Garamond" w:cs="Arial"/>
          <w:sz w:val="22"/>
          <w:szCs w:val="22"/>
        </w:rPr>
        <w:t xml:space="preserve">0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0F89B" w14:textId="77777777" w:rsidR="008516C0" w:rsidRDefault="008516C0" w:rsidP="00795AAC">
      <w:r>
        <w:separator/>
      </w:r>
    </w:p>
  </w:endnote>
  <w:endnote w:type="continuationSeparator" w:id="0">
    <w:p w14:paraId="24C7AE35" w14:textId="77777777" w:rsidR="008516C0" w:rsidRDefault="008516C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BA739" w14:textId="77777777" w:rsidR="008516C0" w:rsidRDefault="008516C0" w:rsidP="00795AAC">
      <w:r>
        <w:separator/>
      </w:r>
    </w:p>
  </w:footnote>
  <w:footnote w:type="continuationSeparator" w:id="0">
    <w:p w14:paraId="073D7EF2" w14:textId="77777777" w:rsidR="008516C0" w:rsidRDefault="008516C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8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iqTL3aiUz36MTaF5E0w54mcRJIgl/vjRPVDilq713xM=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erE10gfXrPFXMbcwpU20t0IAGF7rK0L/nVBUM9q8eGY=</DigestValue>
    </Reference>
  </SignedInfo>
  <SignatureValue>2DISpvnxB8ayAMPiLQUG/Ba8ElMmC6F59K06iLexSjQBPt10IxjQtizEoIeaTbs/1kztwF02b4V4
PkX0RZ+1yUHjv/lveIKYVs/qyBXMRYuvKTZs+CROGWigY23cjnS3jai9a8ogNSWi+ftFTvxtk/3y
rJTn3P1xGoAQ8fUoacgBwlir5i8hrC1cdfenfG0o1ZhUiuqXIKeqN1gz6FDYjtCwObSIqWsUkiQk
QV5HSeOtbypPl+TDo3Rv4IDg3Wmig1Z6MXD2oyjVFn9XpD1aG10k/NIm61HsnP41ERxXyseL7c0C
eFtOeznTKivGBXEBDqH3+iGMNIS1MUiIZmgjAQ==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/X3P1rPAqM0YJsul8hEn8k1zwLfMVqeo6BPQ7lPwaJ0=</DigestValue>
      </Reference>
      <Reference URI="/word/document.xml?ContentType=application/vnd.openxmlformats-officedocument.wordprocessingml.document.main+xml">
        <DigestMethod Algorithm="http://www.w3.org/2001/04/xmlenc#sha256"/>
        <DigestValue>158JAxXXSLT7Vvxjc6xVZbdvcjqNhq9MWggDg56PFA0=</DigestValue>
      </Reference>
      <Reference URI="/word/endnotes.xml?ContentType=application/vnd.openxmlformats-officedocument.wordprocessingml.endnotes+xml">
        <DigestMethod Algorithm="http://www.w3.org/2001/04/xmlenc#sha256"/>
        <DigestValue>6628UBKaLRQQypcuQDtpKcVJ7pitF6IAIHAusXLI7H8=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ET/BtzZcRmaQZhZIbVlbOF+koYgSdZTJmDeWIhm6Bk0=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dxKOgu+3A9uC2DY2zUbzrUzwfh1MPtJ/KxIMiuRtU2E=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2021-10-06T12:47:32Z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2021-10-06T12:47:32Z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E5BEA-455B-4789-89C7-1CB5A3BA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20</cp:revision>
  <cp:lastPrinted>2018-08-08T13:48:00Z</cp:lastPrinted>
  <dcterms:created xsi:type="dcterms:W3CDTF">2021-09-14T05:18:00Z</dcterms:created>
  <dcterms:modified xsi:type="dcterms:W3CDTF">2021-10-06T12:47:00Z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