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60C3493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B15D3B">
        <w:rPr>
          <w:rFonts w:ascii="Garamond" w:hAnsi="Garamond"/>
          <w:sz w:val="24"/>
          <w:szCs w:val="24"/>
        </w:rPr>
        <w:t>4</w:t>
      </w:r>
      <w:r w:rsidR="00743D9F">
        <w:rPr>
          <w:rFonts w:ascii="Garamond" w:hAnsi="Garamond"/>
          <w:sz w:val="24"/>
          <w:szCs w:val="24"/>
        </w:rPr>
        <w:t>3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1345E00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EB6C55">
        <w:t>8</w:t>
      </w:r>
      <w:r w:rsidR="00A06D6D">
        <w:t>7</w:t>
      </w:r>
      <w:r w:rsidR="00743D9F">
        <w:t>2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E697F9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965DB">
        <w:rPr>
          <w:rFonts w:ascii="Garamond" w:hAnsi="Garamond" w:cs="Arial"/>
          <w:b/>
          <w:sz w:val="22"/>
          <w:szCs w:val="22"/>
        </w:rPr>
        <w:t>1</w:t>
      </w:r>
      <w:r w:rsidR="00743D9F">
        <w:rPr>
          <w:rFonts w:ascii="Garamond" w:hAnsi="Garamond" w:cs="Arial"/>
          <w:b/>
          <w:sz w:val="22"/>
          <w:szCs w:val="22"/>
        </w:rPr>
        <w:t>8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B6C55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F3C5B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43D9F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A06D6D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AF6FDE3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B15D3B">
        <w:rPr>
          <w:rFonts w:ascii="Garamond" w:hAnsi="Garamond"/>
          <w:sz w:val="22"/>
          <w:szCs w:val="22"/>
        </w:rPr>
        <w:t>Iva Hošková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5CDFD" w14:textId="77777777" w:rsidR="008D67F6" w:rsidRDefault="008D67F6" w:rsidP="00795AAC">
      <w:r>
        <w:separator/>
      </w:r>
    </w:p>
  </w:endnote>
  <w:endnote w:type="continuationSeparator" w:id="0">
    <w:p w14:paraId="05D4D890" w14:textId="77777777" w:rsidR="008D67F6" w:rsidRDefault="008D67F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277DD" w14:textId="77777777" w:rsidR="008D67F6" w:rsidRDefault="008D67F6" w:rsidP="00795AAC">
      <w:r>
        <w:separator/>
      </w:r>
    </w:p>
  </w:footnote>
  <w:footnote w:type="continuationSeparator" w:id="0">
    <w:p w14:paraId="5AA19417" w14:textId="77777777" w:rsidR="008D67F6" w:rsidRDefault="008D67F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1CAF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343A3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180D"/>
    <w:rsid w:val="003E3643"/>
    <w:rsid w:val="003E567A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43D9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D67F6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06D6D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5D3B"/>
    <w:rsid w:val="00B16994"/>
    <w:rsid w:val="00B22D5E"/>
    <w:rsid w:val="00B25E4B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C5EFE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416F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6C5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32CD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CdYUGmNPM6JWX/4VSxKJ/Dz1kVl8nNb7hp2OBSdoPQs=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qbF1Pm40Vp7YQDyKdn/BVVbXbB4thJa2x7CJVDlW6pU=</DigestValue>
    </Reference>
  </SignedInfo>
  <SignatureValue>HYtjxlvlbZlyRUxQVO/DwmYgwMd9JRBQp82Oi5fdoAEz+GNQkOpJFVTMnajD9tK8oUbLRwP6pwBy
fv91EY2hNgnslTc/w+FxPGKxtZZgMFaOaxzZlV0RhuMuyhgKDuPSB4PMctMbd8bDlTvksW87Oigw
5vPmKoxToPS/13mdIG8PlZsE3KRCEWkOLJ/mdiXWRq9qZuAyhhbqSYCzcnfDQDWutxYcgx1De9u0
ZFBzNkFA208E80saAsiD9kZpSGgTLe9BtMiPtUdC1eLDy/Mwlkc4hpj92+WCEDSItDUqrpoOEL7R
j3hXZ8+Mz4mhXhR5rlHZAWxYOvUmgiMw9iePbg==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wH7Ld4JLLIDmWs5Ko11vcYySu39C0SnJDXRkkUYX5zE=</DigestValue>
      </Reference>
      <Reference URI="/word/endnotes.xml?ContentType=application/vnd.openxmlformats-officedocument.wordprocessingml.endnotes+xml">
        <DigestMethod Algorithm="http://www.w3.org/2001/04/xmlenc#sha256"/>
        <DigestValue>S1pJ5NYArGUIFg5V4vA9GAFjXPaeUgoFJAss5iQtBaU=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H607Hy04NX5u0hcSewQn0oOUc33Rg8hKXmqJVH+Fwpw=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EgdWpiC7r+H1sdVWewz47/nHZz0PpEjnnLXdB4eyMTY=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2021-10-05T07:42:30Z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2021-10-05T07:42:30Z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35616-466D-4639-8878-4CDF0832D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1750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36</cp:revision>
  <cp:lastPrinted>2018-08-08T13:48:00Z</cp:lastPrinted>
  <dcterms:created xsi:type="dcterms:W3CDTF">2021-01-21T11:32:00Z</dcterms:created>
  <dcterms:modified xsi:type="dcterms:W3CDTF">2021-10-05T07:42:00Z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