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C640F5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15D3B">
        <w:rPr>
          <w:rFonts w:ascii="Garamond" w:hAnsi="Garamond"/>
          <w:sz w:val="24"/>
          <w:szCs w:val="24"/>
        </w:rPr>
        <w:t>4</w:t>
      </w:r>
      <w:r w:rsidR="00A06D6D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0870DA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</w:t>
      </w:r>
      <w:r w:rsidR="00A06D6D">
        <w:t>70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312E4A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CE416F">
        <w:rPr>
          <w:rFonts w:ascii="Garamond" w:hAnsi="Garamond" w:cs="Arial"/>
          <w:b/>
          <w:sz w:val="22"/>
          <w:szCs w:val="22"/>
        </w:rPr>
        <w:t>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A06D6D">
        <w:rPr>
          <w:rFonts w:ascii="Garamond" w:hAnsi="Garamond" w:cs="Arial"/>
          <w:sz w:val="22"/>
          <w:szCs w:val="22"/>
        </w:rPr>
        <w:t>30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01BF4" w14:textId="77777777" w:rsidR="003E180D" w:rsidRDefault="003E180D" w:rsidP="00795AAC">
      <w:r>
        <w:separator/>
      </w:r>
    </w:p>
  </w:endnote>
  <w:endnote w:type="continuationSeparator" w:id="0">
    <w:p w14:paraId="553A25FB" w14:textId="77777777" w:rsidR="003E180D" w:rsidRDefault="003E180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29030" w14:textId="77777777" w:rsidR="003E180D" w:rsidRDefault="003E180D" w:rsidP="00795AAC">
      <w:r>
        <w:separator/>
      </w:r>
    </w:p>
  </w:footnote>
  <w:footnote w:type="continuationSeparator" w:id="0">
    <w:p w14:paraId="4933F162" w14:textId="77777777" w:rsidR="003E180D" w:rsidRDefault="003E180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qm6rM/ZBp9ieVQ+bGV7lhc7FUvGnI/D1FltKQYfQPZA=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FKcXhS+h16rSh6VdfnN8XXWGsAhZDdBsAjCA5xoFBxw=</DigestValue>
    </Reference>
  </SignedInfo>
  <SignatureValue>tkI9LI2YkjUO5uFXzQ7R23ohwO6v0TklasLc7fOOVNPCsjmGsYf4AKFDPhkTuptwuw84Oz7QAFSM
jXx/DVoym1hZFZM2bQSelkAGaWIk5ubjHWesOAS40H/9Abgdmqe/C4GAdH6kPG0yT4IzPA+s2pg+
LiAwyKx64xlXdIl3bZ65kt9y8FNhGSPtDEsPVEOeAhJDCGSp/XrPkxMdcn7H+m5RLW0ylbfESjAC
VzmepAIArrsnmeEZl7jpyHeSN7OhbCzh3WJqF+hvIqmisfNAU1FruASll5WPabZEHPyuj9BvdyDA
CjaQf+wEI060xLP4P0yk2pp/i7gLaJohhEZDag==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kFP2oQ58HA6+4GLY4mY88C2iUmyViccv6ZxItNzDYJY=</DigestValue>
      </Reference>
      <Reference URI="/word/endnotes.xml?ContentType=application/vnd.openxmlformats-officedocument.wordprocessingml.endnotes+xml">
        <DigestMethod Algorithm="http://www.w3.org/2001/04/xmlenc#sha256"/>
        <DigestValue>AQwAT1oYVtcvLZyHGFZsmFspHMMMnPupbDJjFs+3nYY=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G42qS1x2gNLGhJh6QX6OvcfT1hLhZeqm9TOXowNec94=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BWoWjMH34EWw6++090fwLBmRCcNSbY5tDppm7XKTfkY=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2021-10-04T07:53:19Z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2021-10-04T07:53:19Z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DF096-6101-4596-82E2-5E9F00BA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35</cp:revision>
  <cp:lastPrinted>2018-08-08T13:48:00Z</cp:lastPrinted>
  <dcterms:created xsi:type="dcterms:W3CDTF">2021-01-21T11:32:00Z</dcterms:created>
  <dcterms:modified xsi:type="dcterms:W3CDTF">2021-10-04T07:53:00Z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