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FB82A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15D3B">
        <w:rPr>
          <w:rFonts w:ascii="Garamond" w:hAnsi="Garamond"/>
          <w:sz w:val="24"/>
          <w:szCs w:val="24"/>
        </w:rPr>
        <w:t>4</w:t>
      </w:r>
      <w:r w:rsidR="00CE416F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52B5AA2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zky.zcu.cz/contract_display_4</w:t>
      </w:r>
      <w:r w:rsidR="00EB6C55">
        <w:t>8</w:t>
      </w:r>
      <w:r w:rsidR="00CE416F">
        <w:t>69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0C22E4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965DB">
        <w:rPr>
          <w:rFonts w:ascii="Garamond" w:hAnsi="Garamond" w:cs="Arial"/>
          <w:b/>
          <w:sz w:val="22"/>
          <w:szCs w:val="22"/>
        </w:rPr>
        <w:t>1</w:t>
      </w:r>
      <w:r w:rsidR="00CE416F">
        <w:rPr>
          <w:rFonts w:ascii="Garamond" w:hAnsi="Garamond" w:cs="Arial"/>
          <w:b/>
          <w:sz w:val="22"/>
          <w:szCs w:val="22"/>
        </w:rPr>
        <w:t>5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EB6C55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9F3C5B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CE416F">
        <w:rPr>
          <w:rFonts w:ascii="Garamond" w:hAnsi="Garamond" w:cs="Arial"/>
          <w:sz w:val="22"/>
          <w:szCs w:val="22"/>
        </w:rPr>
        <w:t>15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AF6FDE3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B15D3B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149447" w14:textId="77777777" w:rsidR="000E1CAF" w:rsidRDefault="000E1CAF" w:rsidP="00795AAC">
      <w:r>
        <w:separator/>
      </w:r>
    </w:p>
  </w:endnote>
  <w:endnote w:type="continuationSeparator" w:id="0">
    <w:p w14:paraId="28D32A9B" w14:textId="77777777" w:rsidR="000E1CAF" w:rsidRDefault="000E1CA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07F7695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9849D1" w14:textId="77777777" w:rsidR="000E1CAF" w:rsidRDefault="000E1CAF" w:rsidP="00795AAC">
      <w:r>
        <w:separator/>
      </w:r>
    </w:p>
  </w:footnote>
  <w:footnote w:type="continuationSeparator" w:id="0">
    <w:p w14:paraId="3B7007FD" w14:textId="77777777" w:rsidR="000E1CAF" w:rsidRDefault="000E1CA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1CAF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3F91"/>
    <w:rsid w:val="00230A5B"/>
    <w:rsid w:val="002343A3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2193"/>
    <w:rsid w:val="00B12B58"/>
    <w:rsid w:val="00B15D3B"/>
    <w:rsid w:val="00B16994"/>
    <w:rsid w:val="00B22D5E"/>
    <w:rsid w:val="00B25E4B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C5EFE"/>
    <w:rsid w:val="00BD3729"/>
    <w:rsid w:val="00BD699D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416F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6C5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32CD"/>
    <w:rsid w:val="00F74C40"/>
    <w:rsid w:val="00F760F0"/>
    <w:rsid w:val="00F8128A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gNf1dkQn0x03uSj53hNK9qPmLNrEoiRrXhKR07lXuc8=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WWpXYjKCsqiLlyvZXcLap3YG+EKY4dbkmGSePX2zVV8=</DigestValue>
    </Reference>
  </SignedInfo>
  <SignatureValue>0bvXA+apSjRDID7uJ+fppY92H85WUsTHmRhh/CpB7l6yhxwK3rH1d+wV3XWDkdQ8JNK9CS96PzMI
HDAfCemARYMZWBryKzmQI2Kbc4R4v5rQOuEGq6Bj/XzO+hica7ZV+f8FIH4V8o65Lmc3aZ14crBV
g5yHxPDSwL8ckoB6877MWGmx1XIXnOhjX2kZeZ1ESGh2+M6NWtdPB/3XUvdZ/wUNjaWk16nb2+m+
1+Wro78EC8l56KnpVuTtHl9lTw8MsDtgOOava562I/Qe3DUoVxUhOaTnBoCxx0B2GXgEIZxph6Fi
JTTgX6yZdmOf8yjU3iYrgdVzK846n5XEh7yU6Q==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0uEERBWzXtsfv55Q32cABxWfSSsFi5mkwtCkRa6E8SM=</DigestValue>
      </Reference>
      <Reference URI="/word/endnotes.xml?ContentType=application/vnd.openxmlformats-officedocument.wordprocessingml.endnotes+xml">
        <DigestMethod Algorithm="http://www.w3.org/2001/04/xmlenc#sha256"/>
        <DigestValue>ORB7yx9AkGpGJp2tH2hFzqeU/TaZrMAfKuM7ZoKUO50=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j5B0YCY89/swTwWQXb3H+XXGchO9LOpxg1HICv6IXNU=</DigestValue>
      </Reference>
      <Reference URI="/word/footnotes.xml?ContentType=application/vnd.openxmlformats-officedocument.wordprocessingml.footnotes+xml">
        <DigestMethod Algorithm="http://www.w3.org/2001/04/xmlenc#sha256"/>
        <DigestValue>o8+fEGyTIUl8V79maCMr4Dg2Pf6BWsrCUkmg53jaLOw=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AiatU1s+0QatLpD6LpYA6BNTxTDnU4viNUl8+71Ogyg=</DigestValue>
      </Reference>
      <Reference URI="/word/settings.xml?ContentType=application/vnd.openxmlformats-officedocument.wordprocessingml.settings+xml">
        <DigestMethod Algorithm="http://www.w3.org/2001/04/xmlenc#sha256"/>
        <DigestValue>emaTnkQNNON+oMQsJFcWWWCTdWTS+1vwEnPSZ6HI/VQ=</DigestValue>
      </Reference>
      <Reference URI="/word/styles.xml?ContentType=application/vnd.openxmlformats-officedocument.wordprocessingml.styles+xml">
        <DigestMethod Algorithm="http://www.w3.org/2001/04/xmlenc#sha256"/>
        <DigestValue>1xQwekNCeq9nqFg50pNTrpEHS1eoNUn0iTYo0siO4cs=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2021-10-04T07:48:58Z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2021-10-04T07:48:58Z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0E9602-DD73-4829-A0D6-33193A63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1750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34</cp:revision>
  <cp:lastPrinted>2018-08-08T13:48:00Z</cp:lastPrinted>
  <dcterms:created xsi:type="dcterms:W3CDTF">2021-01-21T11:32:00Z</dcterms:created>
  <dcterms:modified xsi:type="dcterms:W3CDTF">2021-10-04T07:48:00Z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