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E07C7E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15D3B">
        <w:rPr>
          <w:rFonts w:ascii="Garamond" w:hAnsi="Garamond"/>
          <w:sz w:val="24"/>
          <w:szCs w:val="24"/>
        </w:rPr>
        <w:t>4</w:t>
      </w:r>
      <w:r w:rsidR="006A6C09">
        <w:rPr>
          <w:rFonts w:ascii="Garamond" w:hAnsi="Garamond"/>
          <w:sz w:val="24"/>
          <w:szCs w:val="24"/>
        </w:rPr>
        <w:t>1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8FC19B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EB6C55">
        <w:t>8</w:t>
      </w:r>
      <w:r w:rsidR="006A6C09">
        <w:t>68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1671D9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965DB">
        <w:rPr>
          <w:rFonts w:ascii="Garamond" w:hAnsi="Garamond" w:cs="Arial"/>
          <w:b/>
          <w:sz w:val="22"/>
          <w:szCs w:val="22"/>
        </w:rPr>
        <w:t>1</w:t>
      </w:r>
      <w:r w:rsidR="006A6C09">
        <w:rPr>
          <w:rFonts w:ascii="Garamond" w:hAnsi="Garamond" w:cs="Arial"/>
          <w:b/>
          <w:sz w:val="22"/>
          <w:szCs w:val="22"/>
        </w:rPr>
        <w:t>5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B6C55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B27B05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 xml:space="preserve">ání veřejné </w:t>
      </w:r>
      <w:r w:rsidR="00DB45AA" w:rsidRPr="00DB45AA">
        <w:rPr>
          <w:rFonts w:ascii="Garamond" w:hAnsi="Garamond" w:cs="Arial"/>
          <w:sz w:val="22"/>
          <w:szCs w:val="22"/>
        </w:rPr>
        <w:lastRenderedPageBreak/>
        <w:t>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AF6FDE3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B15D3B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FFBE7" w14:textId="77777777" w:rsidR="00A84C01" w:rsidRDefault="00A84C01" w:rsidP="00795AAC">
      <w:r>
        <w:separator/>
      </w:r>
    </w:p>
  </w:endnote>
  <w:endnote w:type="continuationSeparator" w:id="0">
    <w:p w14:paraId="2484A318" w14:textId="77777777" w:rsidR="00A84C01" w:rsidRDefault="00A84C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DD375" w14:textId="00D9A9BF" w:rsidR="006A6C09" w:rsidRDefault="006A6C09">
    <w:pPr>
      <w:pStyle w:val="Zpat"/>
    </w:pPr>
    <w:r>
      <w:rPr>
        <w:noProof/>
      </w:rPr>
      <w:drawing>
        <wp:inline distT="0" distB="0" distL="0" distR="0" wp14:anchorId="0704E76F" wp14:editId="622F4B5D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58D7EB61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D12A5" w14:textId="77777777" w:rsidR="00A84C01" w:rsidRDefault="00A84C01" w:rsidP="00795AAC">
      <w:r>
        <w:separator/>
      </w:r>
    </w:p>
  </w:footnote>
  <w:footnote w:type="continuationSeparator" w:id="0">
    <w:p w14:paraId="058D3165" w14:textId="77777777" w:rsidR="00A84C01" w:rsidRDefault="00A84C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343A3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6C09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84C01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5D3B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8UKAwprfzVpdXCAiDQ4LHqPuflp9kZnneFFEJHzPFQc=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E90Uv09OZrYjkZRmDFUDEZY8fRiMKK0l/XBc8CAmrxQ=</DigestValue>
    </Reference>
  </SignedInfo>
  <SignatureValue>flBrm/BY8FDloZZ+h3j0oq2QJaBS652M5XvmJzoC3G0IKOd3+4OTJyauxR3TVPVtNb+YksAzyQQ1
y+CNOSiM4Jj72kYvVpetg9eiCDNNjxR8yfbITND+bpyhKDpwlR4pt2RYl4N9rpVmE/bLnqZYPHJG
aNpg/Jyzx3jnXEtmRlPGm+sK1q4OCyhMkkBDhHpOJ4xxAAbDe8Yt8DODVtDnn4NV50IxcDZpXlWi
8S9GByG3wxQdeiCn21QBsA6yNGINDUx3wbkEvloZbB4AVfuMyzE+qtlJavL7DbhZfELKCPPGr+4Q
C4WVol+hw9Kif8Kp12lokI/sGFENXU6LDQwfKA==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vz5oOtnpyrg9XVrGqAHfHsrNsg01NtPCET9T0E4LL4o=</DigestValue>
      </Reference>
      <Reference URI="/word/endnotes.xml?ContentType=application/vnd.openxmlformats-officedocument.wordprocessingml.endnotes+xml">
        <DigestMethod Algorithm="http://www.w3.org/2001/04/xmlenc#sha256"/>
        <DigestValue>uXEn92QCC1oWPQ3YCpxNdiPtQFO8V1VEpB+6mo8sLRA=</DigestValue>
      </Reference>
      <Reference URI="/word/fontTable.xml?ContentType=application/vnd.openxmlformats-officedocument.wordprocessingml.fontTable+xml">
        <DigestMethod Algorithm="http://www.w3.org/2001/04/xmlenc#sha256"/>
        <DigestValue>WFHWy1EiQWN7ljwAX6snuTBZnvxMQrMzJx5rpVsFhxE=</DigestValue>
      </Reference>
      <Reference URI="/word/footer1.xml?ContentType=application/vnd.openxmlformats-officedocument.wordprocessingml.footer+xml">
        <DigestMethod Algorithm="http://www.w3.org/2001/04/xmlenc#sha256"/>
        <DigestValue>vLDWq8QvgvPZN76wMQr48eM1ZGGlTisWXAVTnZKx4Pg=</DigestValue>
      </Reference>
      <Reference URI="/word/footnotes.xml?ContentType=application/vnd.openxmlformats-officedocument.wordprocessingml.footnotes+xml">
        <DigestMethod Algorithm="http://www.w3.org/2001/04/xmlenc#sha256"/>
        <DigestValue>wabCCxfgfbZkhs/x61uAT49ZBiMmktMCjSqzNrmMWB4=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9MXrHZ3Y5EdZBTPaRcHhMZVCmw7QjetCDV0J6NV2fXg=</DigestValue>
      </Reference>
      <Reference URI="/word/styles.xml?ContentType=application/vnd.openxmlformats-officedocument.wordprocessingml.styles+xml">
        <DigestMethod Algorithm="http://www.w3.org/2001/04/xmlenc#sha256"/>
        <DigestValue>kGlgFF1CB5sjwklf1aomdBTWfiRqkqooNtkngrYXx1s=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2021-10-04T07:43:00Z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2021-10-04T07:43:00Z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4CB41-6F62-440C-920D-5F3A94AC4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1750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34</cp:revision>
  <cp:lastPrinted>2018-08-08T13:48:00Z</cp:lastPrinted>
  <dcterms:created xsi:type="dcterms:W3CDTF">2021-01-21T11:32:00Z</dcterms:created>
  <dcterms:modified xsi:type="dcterms:W3CDTF">2021-10-04T07:42:00Z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