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9ECA0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15D3B">
        <w:rPr>
          <w:rFonts w:ascii="Garamond" w:hAnsi="Garamond"/>
          <w:sz w:val="24"/>
          <w:szCs w:val="24"/>
        </w:rPr>
        <w:t>40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80426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</w:t>
      </w:r>
      <w:r w:rsidR="00B15D3B">
        <w:t>44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CE7E3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B15D3B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  <w:bookmarkStart w:id="26" w:name="_GoBack"/>
      <w:bookmarkEnd w:id="26"/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D401E" w14:textId="77777777" w:rsidR="002343A3" w:rsidRDefault="002343A3" w:rsidP="00795AAC">
      <w:r>
        <w:separator/>
      </w:r>
    </w:p>
  </w:endnote>
  <w:endnote w:type="continuationSeparator" w:id="0">
    <w:p w14:paraId="5A48042A" w14:textId="77777777" w:rsidR="002343A3" w:rsidRDefault="002343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83704" w14:textId="77777777" w:rsidR="002343A3" w:rsidRDefault="002343A3" w:rsidP="00795AAC">
      <w:r>
        <w:separator/>
      </w:r>
    </w:p>
  </w:footnote>
  <w:footnote w:type="continuationSeparator" w:id="0">
    <w:p w14:paraId="4F6654A3" w14:textId="77777777" w:rsidR="002343A3" w:rsidRDefault="002343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vPk7CBjxC5048H0HlmzBRsVs/WszA5kL0AecrxVY/wU=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e7fYeGEMrEL3BMUznUIY1kEhQP7v9ySlFxWrp6p3d28=</DigestValue>
    </Reference>
  </SignedInfo>
  <SignatureValue>t0SnylrmOHvnyDjp1z/2MstJajaDGB7Y+zQFIklg17lhXt2nqfKoAlXEG1hO2hW2UMSyq4vUDIFf
/LIn85AaXJGw5be0jFM/wJa34rUyWItLIBNbIgGHD7VB9TuBwOkFrwsxRW9VWpYdc4+A2rSlAb5B
D4JqV9AmyHEWUWT2TDLGDeZrgp6u7iHWSBMrb4g0d4Jfo13501W8IQD39nBXjRvTyVNHfa+mYWuY
0RdY8GVZ1eYcFKlEDqT/ptBgiDn1hrh7fb2xbGCboVnhdQExlv8+IHZsG5T1xgnQHkFSMJFihxTW
g/4od92Aob5ZUKgahOlYZUl6St08toq8NBbqyw==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BlLK6RXb+A958m0F2XqpeFoDX8Pnnsq7C01rZYAciM0=</DigestValue>
      </Reference>
      <Reference URI="/word/endnotes.xml?ContentType=application/vnd.openxmlformats-officedocument.wordprocessingml.endnotes+xml">
        <DigestMethod Algorithm="http://www.w3.org/2001/04/xmlenc#sha256"/>
        <DigestValue>XwnjOiCWyrj8/sznCn2TKGvCv/rZqUAjW81MBAw+OBI=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wojATv0h0UiXsbmjOT2vPWuJdZbK7Z9lk7z4PVA0iCk=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NC/keMPktJruV4xkL+brDxxeOelB2si0hVzrI5t8+T8=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2021-09-29T10:59:10Z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2021-09-29T10:59:10Z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67F7C-3BF4-4166-9BF9-0995301D5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33</cp:revision>
  <cp:lastPrinted>2018-08-08T13:48:00Z</cp:lastPrinted>
  <dcterms:created xsi:type="dcterms:W3CDTF">2021-01-21T11:32:00Z</dcterms:created>
  <dcterms:modified xsi:type="dcterms:W3CDTF">2021-09-29T10:59:00Z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