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FDB4B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B9342D">
        <w:rPr>
          <w:rFonts w:ascii="Garamond" w:hAnsi="Garamond"/>
          <w:sz w:val="24"/>
          <w:szCs w:val="24"/>
        </w:rPr>
        <w:t>31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3F0ABEA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9342D" w:rsidRPr="00B9342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AAE9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F576B2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9342D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9342D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68AAA" w14:textId="77777777" w:rsidR="00F7024E" w:rsidRDefault="00F7024E" w:rsidP="00795AAC">
      <w:r>
        <w:separator/>
      </w:r>
    </w:p>
  </w:endnote>
  <w:endnote w:type="continuationSeparator" w:id="0">
    <w:p w14:paraId="59A30B44" w14:textId="77777777" w:rsidR="00F7024E" w:rsidRDefault="00F702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7A38E" w14:textId="77777777" w:rsidR="00F7024E" w:rsidRDefault="00F7024E" w:rsidP="00795AAC">
      <w:r>
        <w:separator/>
      </w:r>
    </w:p>
  </w:footnote>
  <w:footnote w:type="continuationSeparator" w:id="0">
    <w:p w14:paraId="23955330" w14:textId="77777777" w:rsidR="00F7024E" w:rsidRDefault="00F702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ic1L/bML2WX3gcGcnNdQbTDFvnW0UA4dRU5ewOG+Afs=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uXCl41W3vg3H/RnkLi9fWwFYhMheA4vUSSLk2SWGrmM=</DigestValue>
    </Reference>
  </SignedInfo>
  <SignatureValue>pB3Ty5fiJmq55GQKmno8b/IrqUbIVMNxZseej4wImbNZ6FSqKCY8+lSc1jWfYaUGysrET8XfvGxs
shgoPsz1NCKlmeQkGMB+Y/HSV9CUVnNLcBJSm3M6U4RKF7IbHirmncQuV8GAQUM3o9+H4q0lG6Fs
cq4Fp7GxT0neIkqMVF8feakcZuR7GnHNSExMI1gwTFzAh/XwSnZJ3gXjUSBbmuoCdPR0KwZGifHw
bzeQRzjrVEB6O1xmsXsKfhAQ1u6qz2BQJExc4wt/oyPkzYJnRRr+FolAJxv/O2W7P3EiW2WSO0BU
3sjgwB/d734fj9NV2AcGhDaxzROwR/XmB1MfTQ==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oYHUz5c7VFPz4UnwqJzgXJOYCK8+s4GHb2H0EEvwF1o=</DigestValue>
      </Reference>
      <Reference URI="/word/document.xml?ContentType=application/vnd.openxmlformats-officedocument.wordprocessingml.document.main+xml">
        <DigestMethod Algorithm="http://www.w3.org/2001/04/xmlenc#sha256"/>
        <DigestValue>uT9iKp0nYxaV5Z23bD8C3KluRMinB6FPW8LdhW7v9C0=</DigestValue>
      </Reference>
      <Reference URI="/word/endnotes.xml?ContentType=application/vnd.openxmlformats-officedocument.wordprocessingml.endnotes+xml">
        <DigestMethod Algorithm="http://www.w3.org/2001/04/xmlenc#sha256"/>
        <DigestValue>ou3JhVAGI/AW0fepa1NcjgNlqZG2URRImH4gJHcZoUM=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FNkaJ7iThgCtm6srlUSTz5D/1YZfv6s6AzXvE+vYrh4=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3pvaM2ZuQMDha3aw6tQvTKdq+9k3J6O+iMNMykNb318=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2021-09-24T12:32:11Z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2021-09-24T12:32:11Z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131BF-049A-4F7A-9218-FD519264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2021-09-14T05:18:00Z</dcterms:created>
  <dcterms:modified xsi:type="dcterms:W3CDTF">2021-09-24T12:32:00Z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