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7661E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F576B2">
        <w:rPr>
          <w:rFonts w:ascii="Garamond" w:hAnsi="Garamond"/>
          <w:sz w:val="24"/>
          <w:szCs w:val="24"/>
        </w:rPr>
        <w:t>15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6967B2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576B2" w:rsidRPr="00F576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https://zakazky.zcu.cz/contract_display_4838.html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FECB9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F576B2">
        <w:rPr>
          <w:rFonts w:ascii="Garamond" w:hAnsi="Garamond" w:cs="Arial"/>
          <w:sz w:val="22"/>
          <w:szCs w:val="22"/>
        </w:rPr>
        <w:t>6</w:t>
      </w:r>
      <w:bookmarkStart w:id="1" w:name="_GoBack"/>
      <w:bookmarkEnd w:id="1"/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B5054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C55DB" w14:textId="77777777" w:rsidR="00E25B8A" w:rsidRDefault="00E25B8A" w:rsidP="00795AAC">
      <w:r>
        <w:separator/>
      </w:r>
    </w:p>
  </w:endnote>
  <w:endnote w:type="continuationSeparator" w:id="0">
    <w:p w14:paraId="064CA3BC" w14:textId="77777777" w:rsidR="00E25B8A" w:rsidRDefault="00E25B8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27850" w14:textId="77777777" w:rsidR="00E25B8A" w:rsidRDefault="00E25B8A" w:rsidP="00795AAC">
      <w:r>
        <w:separator/>
      </w:r>
    </w:p>
  </w:footnote>
  <w:footnote w:type="continuationSeparator" w:id="0">
    <w:p w14:paraId="0EC5BC80" w14:textId="77777777" w:rsidR="00E25B8A" w:rsidRDefault="00E25B8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6B2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3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b3tlxlvR2Daouxzre6M99ntO2OlZPXopGlk06glkbmo=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lr3EheARj0H4JXyMDele3BFsrfZgSHN2WjLzmIDqBwg=</DigestValue>
    </Reference>
  </SignedInfo>
  <SignatureValue>V3INRnZ39wNZAav8+j0RTS0VDd+Z5n3fTL6T8l+++3J4exg4uOSq1Bn2uZnarLZi3hfazgYsHeW2
7h+sRqprtzPn6N6MJ5xs+MVtaOY69qtA7lNOOZIB1BAOidLBK+UNhw3RX+ZbQ0vU9zgqpxie0K8T
eujwHnNooi7esKoM2swtIAaZLJq6rpC3Mri6wNJhb0mMluLtmMmCnWYkw/zMasDJUcRj9IIMLdMS
FARp1nI2yWUGA0UDJ7djMsVif5+WAy24I1K9UIqTUH5fLj5M6MrCIl9gYCZZ0ya5lWrXADpAxogQ
ZdVcw246WOJvKPMotfRpiHdKLdhicpxUVLYdGQ==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n4wSM0isHG48SpZ6Rhk5Na3qCVvbM8TXPQ94VS+bCTs=</DigestValue>
      </Reference>
      <Reference URI="/word/document.xml?ContentType=application/vnd.openxmlformats-officedocument.wordprocessingml.document.main+xml">
        <DigestMethod Algorithm="http://www.w3.org/2001/04/xmlenc#sha256"/>
        <DigestValue>i4mFjjUf6QPbUswUWWPEUhMdDhORaOqejjMWwWmHKIg=</DigestValue>
      </Reference>
      <Reference URI="/word/endnotes.xml?ContentType=application/vnd.openxmlformats-officedocument.wordprocessingml.endnotes+xml">
        <DigestMethod Algorithm="http://www.w3.org/2001/04/xmlenc#sha256"/>
        <DigestValue>4xz9WGvEOEwphgROaXNZG2j6mFYV7osW0QgmWP+WZWM=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LRfMD39OnPCWGHObBcNZSGDPgkV2fsFosIyfsXB3UTs=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XqfSlNICn8tuS2bo3yt83UhfdpWcpLOuv6zkXn/vO4M=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2021-09-24T12:00:30Z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2021-09-24T12:00:30Z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18D4E-5C6E-4122-9EC8-65DEDE6A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11</cp:revision>
  <cp:lastPrinted>2018-08-08T13:48:00Z</cp:lastPrinted>
  <dcterms:created xsi:type="dcterms:W3CDTF">2021-09-14T05:18:00Z</dcterms:created>
  <dcterms:modified xsi:type="dcterms:W3CDTF">2021-09-24T12:00:00Z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