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10309C6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666868" w:rsidRPr="007544CF">
        <w:rPr>
          <w:rFonts w:ascii="Garamond" w:hAnsi="Garamond"/>
          <w:sz w:val="24"/>
          <w:szCs w:val="24"/>
        </w:rPr>
        <w:t>1</w:t>
      </w:r>
      <w:r w:rsidR="003338E0">
        <w:rPr>
          <w:rFonts w:ascii="Garamond" w:hAnsi="Garamond"/>
          <w:sz w:val="24"/>
          <w:szCs w:val="24"/>
        </w:rPr>
        <w:t>25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0C9AA83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338E0" w:rsidRPr="003338E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https://zakazky.zcu.cz/contract_display_4836.html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2676A2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80B6D">
        <w:rPr>
          <w:rFonts w:ascii="Garamond" w:hAnsi="Garamond" w:cs="Arial"/>
          <w:sz w:val="22"/>
          <w:szCs w:val="22"/>
        </w:rPr>
        <w:t>0</w:t>
      </w:r>
      <w:r w:rsidR="003338E0">
        <w:rPr>
          <w:rFonts w:ascii="Garamond" w:hAnsi="Garamond" w:cs="Arial"/>
          <w:sz w:val="22"/>
          <w:szCs w:val="22"/>
        </w:rPr>
        <w:t>6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4E15D6" w:rsidRPr="007544CF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3338E0">
        <w:rPr>
          <w:rFonts w:ascii="Garamond" w:hAnsi="Garamond" w:cs="Arial"/>
          <w:sz w:val="22"/>
          <w:szCs w:val="22"/>
        </w:rPr>
        <w:t>0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 xml:space="preserve">nejnižší </w:t>
      </w:r>
      <w:bookmarkStart w:id="19" w:name="_GoBack"/>
      <w:bookmarkEnd w:id="19"/>
      <w:r w:rsidRPr="000A4564">
        <w:rPr>
          <w:rFonts w:ascii="Garamond" w:hAnsi="Garamond" w:cs="Arial"/>
          <w:b/>
          <w:sz w:val="22"/>
          <w:szCs w:val="22"/>
        </w:rPr>
        <w:t>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lastRenderedPageBreak/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A6685" w14:textId="77777777" w:rsidR="00AC04C1" w:rsidRDefault="00AC04C1" w:rsidP="00795AAC">
      <w:r>
        <w:separator/>
      </w:r>
    </w:p>
  </w:endnote>
  <w:endnote w:type="continuationSeparator" w:id="0">
    <w:p w14:paraId="2E8B7B86" w14:textId="77777777" w:rsidR="00AC04C1" w:rsidRDefault="00AC04C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1DB68B" w:rsidR="00AD69FB" w:rsidRPr="00EB6175" w:rsidRDefault="003338E0" w:rsidP="000C1F95">
    <w:pPr>
      <w:pStyle w:val="Zpat"/>
      <w:spacing w:before="240"/>
      <w:ind w:left="0"/>
      <w:rPr>
        <w:rFonts w:ascii="Garamond" w:hAnsi="Garamond"/>
      </w:rPr>
    </w:pPr>
    <w:r>
      <w:rPr>
        <w:noProof/>
      </w:rPr>
      <w:drawing>
        <wp:inline distT="0" distB="0" distL="0" distR="0" wp14:anchorId="71F0D10E" wp14:editId="3E90E8C4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219B3" w14:textId="77777777" w:rsidR="00AC04C1" w:rsidRDefault="00AC04C1" w:rsidP="00795AAC">
      <w:r>
        <w:separator/>
      </w:r>
    </w:p>
  </w:footnote>
  <w:footnote w:type="continuationSeparator" w:id="0">
    <w:p w14:paraId="3656C86B" w14:textId="77777777" w:rsidR="00AC04C1" w:rsidRDefault="00AC04C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338E0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C04C1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36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RPMXN2bte+rsQqy1PZwgEVdpx2+wBIszjvYHVb//Wm8=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b58bRM4q8WUDgRRc7QT4aCHVyJRv7X77pPYvdtTYpFE=</DigestValue>
    </Reference>
  </SignedInfo>
  <SignatureValue>jhBg7qSwTo0F0AeNHUfJGHJ/r1UPKmTZTDe8k+/OXyDTB8Fz8YCGCxPWU/Dz23Ie/+1VM7pZpi9k
iGlQPZ5/xqAsb45X1NhVSbOyE3/YYYKvDeN5PjFheCXK8A79/5shJ09+QMOhCNexWlEpa0MC8Su3
JzUKlwxK2sUNgcropntHSBm7dRLUo2RBDBRI+ZMjbUn5302idjCFWx/QEWwhN3y4ulc0b5kXL4mQ
1Ow9pb0t8VRMYwjeSPvVCoD0/2TcA5mRbCTqrBLl6eL2ulOydjKMK3auJaxBRHQFQNXNPmu+JC3Z
Kim0jSg5f1OQFNgpUGZUh/8IHZRGvMzi2qN1xg==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hPGq7fVrYD3PoWGFU6FWd2p/UPv4LchYVCwNUJbJ8MY=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J0cAvXfzzfKRsWa4Y7H7ZMtFFAKpuAfijZ78MAOTEe8=</DigestValue>
      </Reference>
      <Reference URI="/word/endnotes.xml?ContentType=application/vnd.openxmlformats-officedocument.wordprocessingml.endnotes+xml">
        <DigestMethod Algorithm="http://www.w3.org/2001/04/xmlenc#sha256"/>
        <DigestValue>Ps//18ryKCR5HWeJhLaXX1P3DJDbfi0WNhLGfRwnWRw=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iYnt47WVFx1aUMRjFl+yAfUwMZ+kDGiwG0VVN8O8nu4=</DigestValue>
      </Reference>
      <Reference URI="/word/footnotes.xml?ContentType=application/vnd.openxmlformats-officedocument.wordprocessingml.footnotes+xml">
        <DigestMethod Algorithm="http://www.w3.org/2001/04/xmlenc#sha256"/>
        <DigestValue>X6URSXv9szv5abAl+0fmKaXApOq2bUiM4A7DHixMaas=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rYjwJ/v2hl2Jv/uJJAEkJtTd5U/26M/schf47EsPEjU=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CflWzNfHk67Y31VJ8r628MmpVs9m3RMUbiYwVgr9G/4=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2021-09-24T11:00:40Z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2021-09-24T11:00:40Z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722653-BDDB-4EE2-888A-971E61A7F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12</cp:revision>
  <cp:lastPrinted>2021-09-24T10:58:00Z</cp:lastPrinted>
  <dcterms:created xsi:type="dcterms:W3CDTF">2021-09-14T05:18:00Z</dcterms:created>
  <dcterms:modified xsi:type="dcterms:W3CDTF">2021-09-24T11:00:00Z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