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897BCA5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666868" w:rsidRPr="007544CF">
        <w:rPr>
          <w:rFonts w:ascii="Garamond" w:hAnsi="Garamond"/>
          <w:sz w:val="24"/>
          <w:szCs w:val="24"/>
        </w:rPr>
        <w:t>1</w:t>
      </w:r>
      <w:r w:rsidR="00FE3664">
        <w:rPr>
          <w:rFonts w:ascii="Garamond" w:hAnsi="Garamond"/>
          <w:sz w:val="24"/>
          <w:szCs w:val="24"/>
        </w:rPr>
        <w:t>19</w:t>
      </w:r>
      <w:r w:rsidRPr="00666868">
        <w:rPr>
          <w:rFonts w:ascii="Garamond" w:hAnsi="Garamond"/>
          <w:sz w:val="24"/>
          <w:szCs w:val="24"/>
        </w:rPr>
        <w:t>-2021</w:t>
      </w:r>
    </w:p>
    <w:p w14:paraId="734915B7" w14:textId="702D094A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FE3664" w:rsidRPr="00FE3664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https://zakazky.zcu.cz/contract_display_4833.html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EA06B1C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80B6D">
        <w:rPr>
          <w:rFonts w:ascii="Garamond" w:hAnsi="Garamond" w:cs="Arial"/>
          <w:sz w:val="22"/>
          <w:szCs w:val="22"/>
        </w:rPr>
        <w:t>0</w:t>
      </w:r>
      <w:r w:rsidR="006123D3">
        <w:rPr>
          <w:rFonts w:ascii="Garamond" w:hAnsi="Garamond" w:cs="Arial"/>
          <w:sz w:val="22"/>
          <w:szCs w:val="22"/>
        </w:rPr>
        <w:t>5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B80B6D">
        <w:rPr>
          <w:rFonts w:ascii="Garamond" w:hAnsi="Garamond" w:cs="Arial"/>
          <w:sz w:val="22"/>
          <w:szCs w:val="22"/>
        </w:rPr>
        <w:t>10</w:t>
      </w:r>
      <w:r w:rsidR="009C12D5" w:rsidRPr="00666868">
        <w:rPr>
          <w:rFonts w:ascii="Garamond" w:hAnsi="Garamond" w:cs="Arial"/>
          <w:sz w:val="22"/>
          <w:szCs w:val="22"/>
        </w:rPr>
        <w:t>.2021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bookmarkStart w:id="1" w:name="_GoBack"/>
      <w:r w:rsidR="00FE3664">
        <w:rPr>
          <w:rFonts w:ascii="Garamond" w:hAnsi="Garamond" w:cs="Arial"/>
          <w:sz w:val="22"/>
          <w:szCs w:val="22"/>
        </w:rPr>
        <w:t>10</w:t>
      </w:r>
      <w:bookmarkEnd w:id="1"/>
      <w:r w:rsidR="004960B8" w:rsidRPr="007544CF">
        <w:rPr>
          <w:rFonts w:ascii="Garamond" w:hAnsi="Garamond" w:cs="Arial"/>
          <w:sz w:val="22"/>
          <w:szCs w:val="22"/>
        </w:rPr>
        <w:t>:</w:t>
      </w:r>
      <w:r w:rsidR="006123D3">
        <w:rPr>
          <w:rFonts w:ascii="Garamond" w:hAnsi="Garamond" w:cs="Arial"/>
          <w:sz w:val="22"/>
          <w:szCs w:val="22"/>
        </w:rPr>
        <w:t>0</w:t>
      </w:r>
      <w:r w:rsidR="00ED403B" w:rsidRPr="007544CF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46E2A9" w14:textId="77777777" w:rsidR="006762E0" w:rsidRDefault="006762E0" w:rsidP="00795AAC">
      <w:r>
        <w:separator/>
      </w:r>
    </w:p>
  </w:endnote>
  <w:endnote w:type="continuationSeparator" w:id="0">
    <w:p w14:paraId="675783A6" w14:textId="77777777" w:rsidR="006762E0" w:rsidRDefault="006762E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5AE529" w14:textId="77777777" w:rsidR="006762E0" w:rsidRDefault="006762E0" w:rsidP="00795AAC">
      <w:r>
        <w:separator/>
      </w:r>
    </w:p>
  </w:footnote>
  <w:footnote w:type="continuationSeparator" w:id="0">
    <w:p w14:paraId="183442CD" w14:textId="77777777" w:rsidR="006762E0" w:rsidRDefault="006762E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762E0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A3B62"/>
    <w:rsid w:val="00AA7E60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3664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833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dqTlVnOAkAQKi5Gpm7dpzW5Re+ZnS2LHpiqM1iHQH1g=</DigestValue>
    </Reference>
    <Reference Type="http://www.w3.org/2000/09/xmldsig#Object" URI="#idOfficeObject">
      <DigestMethod Algorithm="http://www.w3.org/2001/04/xmlenc#sha256"/>
      <DigestValue>oXg8qRPfIVCjf7mUFd5ZX31vCeQoPe0TJTdmghJqn84=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YF6h8ArP0axORe2sb6RPu7IeeU8PuHaYTq3ylm6so+Q=</DigestValue>
    </Reference>
  </SignedInfo>
  <SignatureValue>GQ8YmNo44MkzF77vv2GYeEmgMEyMIwgwl8M4e63Z3LLjqc6ncSfZxDk8lUluP7LQTo9E0A2K+DOy
0rthszlgoF9roJaeamg0iiu00B+3brUnCC6z7lMMWEaFRGYmlaYX6+oheqokTGlMHOim+RInWdh5
fwNqRnaJVvE3zVg558DNW/S7q2sidm6NuAq+oFLeJwzlznIvg8O0tdGP9gBBFSgd3/bIOTr8WvXT
bhtWxmIFF7CAK/Iby/a9HkJZyGUWC7mDRe7OY+Cfm9qz3pcjDNMhJ/cIFrPbSX3iRefaEgHL/hO9
hC85sLRSZjMkjgX/iFZR3xgAy+TmanxrRxeF+w==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mbZZOO+0e7MaxOnGw+0wG3ey7+0EDZ9Bqhd0+s95xAI=</DigestValue>
      </Reference>
      <Reference URI="/word/document.xml?ContentType=application/vnd.openxmlformats-officedocument.wordprocessingml.document.main+xml">
        <DigestMethod Algorithm="http://www.w3.org/2001/04/xmlenc#sha256"/>
        <DigestValue>sRslkrpMCMrMX+GdJtKATOpFqI4IXEnRHmaMxuyU0pw=</DigestValue>
      </Reference>
      <Reference URI="/word/endnotes.xml?ContentType=application/vnd.openxmlformats-officedocument.wordprocessingml.endnotes+xml">
        <DigestMethod Algorithm="http://www.w3.org/2001/04/xmlenc#sha256"/>
        <DigestValue>35EJuXnmddLy97rnzcGemfBh0sJqoyRQDK0ml6u9aLI=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ZT0Aye33UyhUdG/b187LByfaHH6iDFI0675hLeKpdws=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1p6QjxLWqVUfDrb4imjMNSGW9rdO2id4zzpx7zKD6FQ=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2021-09-23T10:42:00Z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16.0.10378/14</OfficeVersion>
          <ApplicationVersion>16.0.10378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2021-09-23T10:42:00Z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F203FA-31DC-4D0A-B336-3CFBB4017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2247</Words>
  <Characters>13259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10</cp:revision>
  <cp:lastPrinted>2018-08-08T13:48:00Z</cp:lastPrinted>
  <dcterms:created xsi:type="dcterms:W3CDTF">2021-09-14T05:18:00Z</dcterms:created>
  <dcterms:modified xsi:type="dcterms:W3CDTF">2021-09-23T10:41:00Z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