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99E885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0C6CE5">
        <w:rPr>
          <w:rFonts w:ascii="Garamond" w:hAnsi="Garamond"/>
          <w:sz w:val="24"/>
          <w:szCs w:val="24"/>
        </w:rPr>
        <w:t>3</w:t>
      </w:r>
      <w:r w:rsidR="00BB5054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1E16C9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B5054" w:rsidRPr="00BB505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https://zakazky.zcu.cz/contract_display_4834.html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00EACE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6123D3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B5054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BE0BA" w14:textId="77777777" w:rsidR="002D3BC3" w:rsidRDefault="002D3BC3" w:rsidP="00795AAC">
      <w:r>
        <w:separator/>
      </w:r>
    </w:p>
  </w:endnote>
  <w:endnote w:type="continuationSeparator" w:id="0">
    <w:p w14:paraId="4DE786D3" w14:textId="77777777" w:rsidR="002D3BC3" w:rsidRDefault="002D3BC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A29C2" w14:textId="77777777" w:rsidR="002D3BC3" w:rsidRDefault="002D3BC3" w:rsidP="00795AAC">
      <w:r>
        <w:separator/>
      </w:r>
    </w:p>
  </w:footnote>
  <w:footnote w:type="continuationSeparator" w:id="0">
    <w:p w14:paraId="15001F50" w14:textId="77777777" w:rsidR="002D3BC3" w:rsidRDefault="002D3BC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3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Wj4mjuCoOoeSo7Vig352jGBhm8znqiyU+2k1VdmodjE=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fPgXiiSydTsBMhAAEubIumPyF0LDXxfqejsvqJKIbN4=</DigestValue>
    </Reference>
  </SignedInfo>
  <SignatureValue>nC8k2Bfboku4g7dlbexMc6nNyOA1FqUMN82d0Im4gQniFljOtaDzBaoUMgX8crY9hmd7bvXFd2GS
6sEdC3zUPCuMlYueFYCV3ZzRJXr1DkORGTgL1VMcmCmvRpcb2Y88N5kF0IcTDuxVAtQzQNnB7G6d
o83NjyOUPsyF12/I73IDF2eHGE2pAsEzNoFJAvZMgn17IHK0SRxdl6a7I/AmyYbJmDAmxgVCr7v8
2JGaWx9GLLHXLTfuK16QqoSjJz46DDk+WITYpopzxTeJwnpcxL4zMl5DsMG3Vwc3KFhY/mVBKbWH
G/ZOBFnfXuuvloetXsEINgQRwA9mRB9oz8cr6w==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2QoZyh4NZBQXrM++sXP3niULCtTKm+GgUkT7bMqVCdA=</DigestValue>
      </Reference>
      <Reference URI="/word/document.xml?ContentType=application/vnd.openxmlformats-officedocument.wordprocessingml.document.main+xml">
        <DigestMethod Algorithm="http://www.w3.org/2001/04/xmlenc#sha256"/>
        <DigestValue>MR3gEcd0YvCi9krsQNxX68ZpiOBL2ZJUdVX8Gu34ZMg=</DigestValue>
      </Reference>
      <Reference URI="/word/endnotes.xml?ContentType=application/vnd.openxmlformats-officedocument.wordprocessingml.endnotes+xml">
        <DigestMethod Algorithm="http://www.w3.org/2001/04/xmlenc#sha256"/>
        <DigestValue>ppEbvaezd7u3frMzXPNTM1GyPjZXkBL5nfcMvqCwQNc=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LP+A+iiW01jpttUYcvMZg9N0XLduglXKZ8nKNtPIaAY=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NIn9IbG4nC675tT12kLteZrUz8ygVvgXxe7g8PFrA4c=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2021-09-23T09:58:18Z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2021-09-23T09:58:18Z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C88BC-8403-434D-86A9-8981AA0E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10</cp:revision>
  <cp:lastPrinted>2018-08-08T13:48:00Z</cp:lastPrinted>
  <dcterms:created xsi:type="dcterms:W3CDTF">2021-09-14T05:18:00Z</dcterms:created>
  <dcterms:modified xsi:type="dcterms:W3CDTF">2021-09-23T09:58:00Z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