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F5A7A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11</w:t>
      </w:r>
      <w:r w:rsidR="00D22CAE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2A2CB91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22CAE" w:rsidRPr="00D22CA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https://zakazky.zcu.cz/contract_display_4829.html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C6370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22CAE">
        <w:rPr>
          <w:rFonts w:ascii="Garamond" w:hAnsi="Garamond" w:cs="Arial"/>
          <w:sz w:val="22"/>
          <w:szCs w:val="22"/>
        </w:rPr>
        <w:t>10</w:t>
      </w:r>
      <w:bookmarkStart w:id="1" w:name="_GoBack"/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CF29AD" w:rsidRPr="007544CF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EC296" w14:textId="77777777" w:rsidR="008C1CC8" w:rsidRDefault="008C1CC8" w:rsidP="00795AAC">
      <w:r>
        <w:separator/>
      </w:r>
    </w:p>
  </w:endnote>
  <w:endnote w:type="continuationSeparator" w:id="0">
    <w:p w14:paraId="66F168BE" w14:textId="77777777" w:rsidR="008C1CC8" w:rsidRDefault="008C1CC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E98E1" w14:textId="77777777" w:rsidR="008C1CC8" w:rsidRDefault="008C1CC8" w:rsidP="00795AAC">
      <w:r>
        <w:separator/>
      </w:r>
    </w:p>
  </w:footnote>
  <w:footnote w:type="continuationSeparator" w:id="0">
    <w:p w14:paraId="2CB59FEA" w14:textId="77777777" w:rsidR="008C1CC8" w:rsidRDefault="008C1CC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1CC8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22CAE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2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LqCNyc1B0aXK2IS60qm8lZCtIFnY2eu4fJ6Hbi+lRmA=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vorArQFNimIzQoxOqlUUhFOUdJIPK0x4nKMeYU3JmCY=</DigestValue>
    </Reference>
  </SignedInfo>
  <SignatureValue>YuVyxnB1naogpJ+RzaBaiulsMZbtyzqbbhzwKcsyC78t9zBPnAGy3OBxmo5Ab5hpkQtrWAzija8B
9J1GdrIqFPrSnG+Cj4ExScHqaSSSJTprN5GODSFlviZTJatAEOYh7pKYj1E9/6I/y0wu/lmA9bir
do9nLMfLYZV9lY6p/q5IR61BpqS1ZrqGqt1VvsYJEl6y6LppABmSUFKmbk7V2WrRhmf4ANvaVM0Z
OoYJo0CR+/SqvhHtRShPhm/Ci9pyPX+Ct6Gwd94yruMyiJewEUNxdQ28aDdP6mCp8XZV47XNYRZG
lHYz6j1yPm7EP5GLEsM/SM+5PjEfuzRDF88NOg==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BLgubT8MlJ+nxClg7IqpOg7SzMmoAdhrU/JxTDeQc9A=</DigestValue>
      </Reference>
      <Reference URI="/word/document.xml?ContentType=application/vnd.openxmlformats-officedocument.wordprocessingml.document.main+xml">
        <DigestMethod Algorithm="http://www.w3.org/2001/04/xmlenc#sha256"/>
        <DigestValue>+mIkpOCrtfUFilAUPJQ80yST3nS8KJUz1/nmJTyVbfQ=</DigestValue>
      </Reference>
      <Reference URI="/word/endnotes.xml?ContentType=application/vnd.openxmlformats-officedocument.wordprocessingml.endnotes+xml">
        <DigestMethod Algorithm="http://www.w3.org/2001/04/xmlenc#sha256"/>
        <DigestValue>cEvjwhM4nEGiX/EixjF49Nd4iX26FGZCPtUwQWxufkM=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HKbil9p0KDP/k0qyJOQrAwmpuayhdy2l2PKz3kKAxUo=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sD/gHxwEi1ySbn6hR1kfCQwlG7eEJkEQEwvmVbCKiDg=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2021-09-22T12:56:52Z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2021-09-22T12:56:52Z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DFFC6-D4BA-4927-9FB2-F89C5A99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8</cp:revision>
  <cp:lastPrinted>2018-08-08T13:48:00Z</cp:lastPrinted>
  <dcterms:created xsi:type="dcterms:W3CDTF">2021-09-14T05:18:00Z</dcterms:created>
  <dcterms:modified xsi:type="dcterms:W3CDTF">2021-09-22T12:56:00Z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