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10596A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0C6CE5">
        <w:rPr>
          <w:rFonts w:ascii="Garamond" w:hAnsi="Garamond"/>
          <w:sz w:val="24"/>
          <w:szCs w:val="24"/>
        </w:rPr>
        <w:t>32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E7161A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C6CE5" w:rsidRPr="000C6C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https://zakazky.zcu.cz/contract_display_4826.html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BC2D8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0C6CE5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F43D2" w14:textId="77777777" w:rsidR="00A65C73" w:rsidRDefault="00A65C73" w:rsidP="00795AAC">
      <w:r>
        <w:separator/>
      </w:r>
    </w:p>
  </w:endnote>
  <w:endnote w:type="continuationSeparator" w:id="0">
    <w:p w14:paraId="5806E137" w14:textId="77777777" w:rsidR="00A65C73" w:rsidRDefault="00A65C7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904C4" w14:textId="77777777" w:rsidR="00A65C73" w:rsidRDefault="00A65C73" w:rsidP="00795AAC">
      <w:r>
        <w:separator/>
      </w:r>
    </w:p>
  </w:footnote>
  <w:footnote w:type="continuationSeparator" w:id="0">
    <w:p w14:paraId="0BADC0D7" w14:textId="77777777" w:rsidR="00A65C73" w:rsidRDefault="00A65C7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2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ilt3RBDgDGz+SDIy2bgVmoxLlrO5g/4wiFY7oVrpTdw=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WRavSAvTlJ9/0Mz2G/9wQvxsncFO79Sl7rk2g7dmj4s=</DigestValue>
    </Reference>
  </SignedInfo>
  <SignatureValue>In0IjZsrchsvU554vOm05CvS/BeM5F1aa7W6RbrBekBEWif2JarpLiYnzV0XcDVP0VaFZM8LOupC
zFEE/0oUy3XwRHdWI1JVk+9X8cMbPC+FTmkoVg7rJVAKNB66rjN5oorsewGzt91tzfOnevupbYmq
Qd9VkdluBjL+FQ/OsyfZEG2GxdzjxEHBZo62aZUVz52fCiyNkC4Z7ZqOxAJZtekYsHDj2eoATuou
JNAHP9HodUEQNU1eHxK4HlGIMnlIwDi5EkqGTuGbGIaJa0mI07N2WNWfiOp7oKcbWvugQp0Q4/Qv
LEplLwfRtHK31rhqTVcLpXMtblIpN7goWWIkXw==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tDWS/U3M/vXaDX80g76LVZfH/PN5yciz/WLWwiLNirY=</DigestValue>
      </Reference>
      <Reference URI="/word/document.xml?ContentType=application/vnd.openxmlformats-officedocument.wordprocessingml.document.main+xml">
        <DigestMethod Algorithm="http://www.w3.org/2001/04/xmlenc#sha256"/>
        <DigestValue>YcFyZNp7fxmllWTC2HrDD1yD4FKByZi+boKEp8zcZtI=</DigestValue>
      </Reference>
      <Reference URI="/word/endnotes.xml?ContentType=application/vnd.openxmlformats-officedocument.wordprocessingml.endnotes+xml">
        <DigestMethod Algorithm="http://www.w3.org/2001/04/xmlenc#sha256"/>
        <DigestValue>8ifkOWPMXtkWFD+qsB8S+sBA/8ZDl3nLDfMtQv8KO8k=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GPqZjNnuB9XpgH9q0acGn5UYiGtDVQsuf7oZBjHaxn8=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ln4shUTOHv9FQ9LKwRi76NUIZ1fhZAzTOXPMgc9OAWU=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2021-09-22T10:41:24Z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2021-09-22T10:41:24Z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61A59-983E-4DF1-A79C-EF017E62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8</cp:revision>
  <cp:lastPrinted>2018-08-08T13:48:00Z</cp:lastPrinted>
  <dcterms:created xsi:type="dcterms:W3CDTF">2021-09-14T05:18:00Z</dcterms:created>
  <dcterms:modified xsi:type="dcterms:W3CDTF">2021-09-22T10:41:00Z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