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4681EC3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666868" w:rsidRPr="007544CF">
        <w:rPr>
          <w:rFonts w:ascii="Garamond" w:hAnsi="Garamond"/>
          <w:sz w:val="24"/>
          <w:szCs w:val="24"/>
        </w:rPr>
        <w:t>11</w:t>
      </w:r>
      <w:r w:rsidR="00B80B6D">
        <w:rPr>
          <w:rFonts w:ascii="Garamond" w:hAnsi="Garamond"/>
          <w:sz w:val="24"/>
          <w:szCs w:val="24"/>
        </w:rPr>
        <w:t>4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78863BF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80B6D" w:rsidRPr="00B80B6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https://zakazky.zcu.cz/contract_display_4824.html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DA0E3D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80B6D">
        <w:rPr>
          <w:rFonts w:ascii="Garamond" w:hAnsi="Garamond" w:cs="Arial"/>
          <w:sz w:val="22"/>
          <w:szCs w:val="22"/>
        </w:rPr>
        <w:t>04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10</w:t>
      </w:r>
      <w:bookmarkStart w:id="1" w:name="_GoBack"/>
      <w:bookmarkEnd w:id="1"/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4E15D6" w:rsidRPr="007544CF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CF29AD" w:rsidRPr="007544CF">
        <w:rPr>
          <w:rFonts w:ascii="Garamond" w:hAnsi="Garamond" w:cs="Arial"/>
          <w:sz w:val="22"/>
          <w:szCs w:val="22"/>
        </w:rPr>
        <w:t>0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498A72" w14:textId="77777777" w:rsidR="00E0341E" w:rsidRDefault="00E0341E" w:rsidP="00795AAC">
      <w:r>
        <w:separator/>
      </w:r>
    </w:p>
  </w:endnote>
  <w:endnote w:type="continuationSeparator" w:id="0">
    <w:p w14:paraId="31F24F8A" w14:textId="77777777" w:rsidR="00E0341E" w:rsidRDefault="00E0341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3E41CD" w14:textId="77777777" w:rsidR="00E0341E" w:rsidRDefault="00E0341E" w:rsidP="00795AAC">
      <w:r>
        <w:separator/>
      </w:r>
    </w:p>
  </w:footnote>
  <w:footnote w:type="continuationSeparator" w:id="0">
    <w:p w14:paraId="21B64A67" w14:textId="77777777" w:rsidR="00E0341E" w:rsidRDefault="00E0341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2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YACIiRVe53zQxJJkTBPQRKBwegUlsOiAf43npxEH2ls=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4SWQOdJv3gl+sFmOl51WPYDniUIoucWTTeraclemvYQ=</DigestValue>
    </Reference>
  </SignedInfo>
  <SignatureValue>YnqLtC5edmnRY7M8HrgSm/ovHuM/iWrjVY3x3BWnD4MZZznLNsnXLD+QTXjjxV9vhMPhuxlHeUrv
57QiWDQ4N7NMIkGeBKnqZ9Q7jpIOMChJ8lfAZvRuVmx1uGyg1z7+Ci9iga/Mni7B+bp/xkc83dOv
N8Ur3RP1whl+Glv0wuzTAG/kXG/0lGqfM2a2coWMU9mvCuVd2QCi3PHenpJyx3rCj3DSZD5OebX/
gWl7M4Qpd7EelJJP5kGNh7ubfPOv93Joz6mrLDc6m0DtWgWCwKKWshrTlrRjqaoJaU8ZJBy3TOA/
SCMsOaeOhU1J+erQ83UojZoRm+yaA/fp2uHOsQ==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6045WbQ84sx/2K7IwfOLS/U3ho/8Kj7Rfyz2mFIT2Zk=</DigestValue>
      </Reference>
      <Reference URI="/word/document.xml?ContentType=application/vnd.openxmlformats-officedocument.wordprocessingml.document.main+xml">
        <DigestMethod Algorithm="http://www.w3.org/2001/04/xmlenc#sha256"/>
        <DigestValue>9DlOux9ecJ+o05SxC6e63urJ3D0Q/TsX3SMexg79pRU=</DigestValue>
      </Reference>
      <Reference URI="/word/endnotes.xml?ContentType=application/vnd.openxmlformats-officedocument.wordprocessingml.endnotes+xml">
        <DigestMethod Algorithm="http://www.w3.org/2001/04/xmlenc#sha256"/>
        <DigestValue>kK+693sW00Ywax2kbiGNJLSsLjdnERcntH9eYGV0bvY=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1dIo66IdPSllmHUUF1D/5VYOhX7aiqUCEmg4vTlyCqM=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aNOSmtCzclBqPZ5zYOavdqw0kuxLK3kn+cIgbVZx1pE=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2021-09-22T05:58:32Z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2021-09-22T05:58:32Z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475036-C1A6-49C0-A6F9-E27EAE2C5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7</cp:revision>
  <cp:lastPrinted>2018-08-08T13:48:00Z</cp:lastPrinted>
  <dcterms:created xsi:type="dcterms:W3CDTF">2021-09-14T05:18:00Z</dcterms:created>
  <dcterms:modified xsi:type="dcterms:W3CDTF">2021-09-22T05:58:00Z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