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  <w:bookmarkStart w:id="0" w:name="_GoBack"/>
      <w:bookmarkEnd w:id="0"/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ED27C05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AF4B94">
        <w:rPr>
          <w:rFonts w:ascii="Garamond" w:hAnsi="Garamond"/>
          <w:sz w:val="24"/>
          <w:szCs w:val="24"/>
        </w:rPr>
        <w:t>3</w:t>
      </w:r>
      <w:r w:rsidR="00F732CD">
        <w:rPr>
          <w:rFonts w:ascii="Garamond" w:hAnsi="Garamond"/>
          <w:sz w:val="24"/>
          <w:szCs w:val="24"/>
        </w:rPr>
        <w:t>9</w:t>
      </w:r>
      <w:r w:rsidRPr="00A624A1">
        <w:rPr>
          <w:rFonts w:ascii="Garamond" w:hAnsi="Garamond"/>
          <w:sz w:val="24"/>
          <w:szCs w:val="24"/>
        </w:rPr>
        <w:t>-2021</w:t>
      </w:r>
    </w:p>
    <w:p w14:paraId="734915B7" w14:textId="20020BF9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zky.zcu.cz/contract_display_4</w:t>
      </w:r>
      <w:r w:rsidR="00EB6C55">
        <w:t>819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1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8E7805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965DB">
        <w:rPr>
          <w:rFonts w:ascii="Garamond" w:hAnsi="Garamond" w:cs="Arial"/>
          <w:b/>
          <w:sz w:val="22"/>
          <w:szCs w:val="22"/>
        </w:rPr>
        <w:t>1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EB6C55">
        <w:rPr>
          <w:rFonts w:ascii="Garamond" w:hAnsi="Garamond" w:cs="Arial"/>
          <w:b/>
          <w:sz w:val="22"/>
          <w:szCs w:val="22"/>
        </w:rPr>
        <w:t>10</w:t>
      </w:r>
      <w:r w:rsidR="00DC7475" w:rsidRPr="00DC7475">
        <w:rPr>
          <w:rFonts w:ascii="Garamond" w:hAnsi="Garamond" w:cs="Arial"/>
          <w:b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9F3C5B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B27B05">
        <w:rPr>
          <w:rFonts w:ascii="Garamond" w:hAnsi="Garamond" w:cs="Arial"/>
          <w:sz w:val="22"/>
          <w:szCs w:val="22"/>
        </w:rPr>
        <w:t>0</w:t>
      </w:r>
      <w:r w:rsidR="00DC7475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6E8B65" w14:textId="77777777" w:rsidR="00BC5EFE" w:rsidRDefault="00BC5EFE" w:rsidP="00795AAC">
      <w:r>
        <w:separator/>
      </w:r>
    </w:p>
  </w:endnote>
  <w:endnote w:type="continuationSeparator" w:id="0">
    <w:p w14:paraId="1259E87F" w14:textId="77777777" w:rsidR="00BC5EFE" w:rsidRDefault="00BC5EF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07F76952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244C15" w14:textId="77777777" w:rsidR="00BC5EFE" w:rsidRDefault="00BC5EFE" w:rsidP="00795AAC">
      <w:r>
        <w:separator/>
      </w:r>
    </w:p>
  </w:footnote>
  <w:footnote w:type="continuationSeparator" w:id="0">
    <w:p w14:paraId="786D956D" w14:textId="77777777" w:rsidR="00BC5EFE" w:rsidRDefault="00BC5EF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05E4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9B7"/>
    <w:rsid w:val="00406F62"/>
    <w:rsid w:val="00411E64"/>
    <w:rsid w:val="00423A32"/>
    <w:rsid w:val="00425FD2"/>
    <w:rsid w:val="004376D6"/>
    <w:rsid w:val="004400E1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7FE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2193"/>
    <w:rsid w:val="00B12B58"/>
    <w:rsid w:val="00B16994"/>
    <w:rsid w:val="00B22D5E"/>
    <w:rsid w:val="00B25E4B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C5EFE"/>
    <w:rsid w:val="00BD3729"/>
    <w:rsid w:val="00BD699D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6C5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32CD"/>
    <w:rsid w:val="00F74C40"/>
    <w:rsid w:val="00F760F0"/>
    <w:rsid w:val="00F8128A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/kcs42wbWOvj2j/o9nG2h43GEX+4Zektqw3dMl58DxA=</DigestValue>
    </Reference>
    <Reference Type="http://www.w3.org/2000/09/xmldsig#Object" URI="#idOfficeObject">
      <DigestMethod Algorithm="http://www.w3.org/2001/04/xmlenc#sha256"/>
      <DigestValue>8+3v7r9z3VW+4ah6eGkXAVeXAC+EURF0UYWoryiQ5e0=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Ik0cEXu5TnL/dfacYLSgPsDgJ1nuYcoqPxC6m408BZI=</DigestValue>
    </Reference>
  </SignedInfo>
  <SignatureValue>IZ5g+41IspOsnmP+47JYg75sfDNCsu5A9MWlXzRC58oRa+PcsCijtP1p27QPnlB3Twlw0FfDj0Dc
HFC3tyPzG3C2d2/emBLZAXGoqGjwuQzX41ssdBP3GONiniuqTSDZBvaGyWWV3q9RGPSJ/NgyNLJ4
rkK4f4IjDftL0P3ckF604EnmGO1KvKtj4QVnq1RgK5S6RkEu6zKxqEQY6+C5soKaVsbtFUteLB6W
z2o+IwC9cVvEp/qHJaCxeg8EWyB3Yq96kImV/tlT5veAO6/mO+SDaRbu3P6ehBcSHYjwGMVG5SD6
aUwbL1d3lcqyh1+CjOtuOuO4C8x7NKUzkMzzqg==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+uG6YrfrVXpcgd5QXTdCe2fFVEOk2GkZZuexo3CcDxA=</DigestValue>
      </Reference>
      <Reference URI="/word/endnotes.xml?ContentType=application/vnd.openxmlformats-officedocument.wordprocessingml.endnotes+xml">
        <DigestMethod Algorithm="http://www.w3.org/2001/04/xmlenc#sha256"/>
        <DigestValue>fQVsFZ5rJXTMmODbEqpqGUYXLqDfwTP4ySuiFMCQCyY=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j5B0YCY89/swTwWQXb3H+XXGchO9LOpxg1HICv6IXNU=</DigestValue>
      </Reference>
      <Reference URI="/word/footnotes.xml?ContentType=application/vnd.openxmlformats-officedocument.wordprocessingml.footnotes+xml">
        <DigestMethod Algorithm="http://www.w3.org/2001/04/xmlenc#sha256"/>
        <DigestValue>DbHUxVCZ9ZDLnqAis/P6VhFBb/HgRDiQyblMVkDjgRg=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AiatU1s+0QatLpD6LpYA6BNTxTDnU4viNUl8+71Ogyg=</DigestValue>
      </Reference>
      <Reference URI="/word/settings.xml?ContentType=application/vnd.openxmlformats-officedocument.wordprocessingml.settings+xml">
        <DigestMethod Algorithm="http://www.w3.org/2001/04/xmlenc#sha256"/>
        <DigestValue>xb86NHMZsNteEWsVGvthTp7jI7uXbsmUatbCo0WOtoM=</DigestValue>
      </Reference>
      <Reference URI="/word/styles.xml?ContentType=application/vnd.openxmlformats-officedocument.wordprocessingml.styles+xml">
        <DigestMethod Algorithm="http://www.w3.org/2001/04/xmlenc#sha256"/>
        <DigestValue>1xQwekNCeq9nqFg50pNTrpEHS1eoNUn0iTYo0siO4cs=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2021-09-20T10:03:11Z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16.0.10377/14</OfficeVersion>
          <ApplicationVersion>16.0.10377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2021-09-20T10:03:11Z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0E04AD-E5C2-4B91-B3C4-39BDA6899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1750</Words>
  <Characters>10329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32</cp:revision>
  <cp:lastPrinted>2018-08-08T13:48:00Z</cp:lastPrinted>
  <dcterms:created xsi:type="dcterms:W3CDTF">2021-01-21T11:32:00Z</dcterms:created>
  <dcterms:modified xsi:type="dcterms:W3CDTF">2021-09-20T10:03:00Z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