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82476C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AF4B94">
        <w:rPr>
          <w:rFonts w:ascii="Garamond" w:hAnsi="Garamond"/>
          <w:sz w:val="24"/>
          <w:szCs w:val="24"/>
        </w:rPr>
        <w:t>3</w:t>
      </w:r>
      <w:r w:rsidR="003F6BCC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1322EA3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3F6BCC">
        <w:t>807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4DF17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F6BCC">
        <w:rPr>
          <w:rFonts w:ascii="Garamond" w:hAnsi="Garamond" w:cs="Arial"/>
          <w:b/>
          <w:sz w:val="22"/>
          <w:szCs w:val="22"/>
        </w:rPr>
        <w:t>2</w:t>
      </w:r>
      <w:r w:rsidR="001965DB">
        <w:rPr>
          <w:rFonts w:ascii="Garamond" w:hAnsi="Garamond" w:cs="Arial"/>
          <w:b/>
          <w:sz w:val="22"/>
          <w:szCs w:val="22"/>
        </w:rPr>
        <w:t>7</w:t>
      </w:r>
      <w:r w:rsidR="00927832">
        <w:rPr>
          <w:rFonts w:ascii="Garamond" w:hAnsi="Garamond" w:cs="Arial"/>
          <w:b/>
          <w:sz w:val="22"/>
          <w:szCs w:val="22"/>
        </w:rPr>
        <w:t>.0</w:t>
      </w:r>
      <w:r w:rsidR="00E83BD8">
        <w:rPr>
          <w:rFonts w:ascii="Garamond" w:hAnsi="Garamond" w:cs="Arial"/>
          <w:b/>
          <w:sz w:val="22"/>
          <w:szCs w:val="22"/>
        </w:rPr>
        <w:t>9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3F6BCC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B27B05">
        <w:rPr>
          <w:rFonts w:ascii="Garamond" w:hAnsi="Garamond" w:cs="Arial"/>
          <w:sz w:val="22"/>
          <w:szCs w:val="22"/>
        </w:rPr>
        <w:t>0</w:t>
      </w:r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AE8F9" w14:textId="77777777" w:rsidR="00627743" w:rsidRDefault="00627743" w:rsidP="00795AAC">
      <w:r>
        <w:separator/>
      </w:r>
    </w:p>
  </w:endnote>
  <w:endnote w:type="continuationSeparator" w:id="0">
    <w:p w14:paraId="2E74C5BC" w14:textId="77777777" w:rsidR="00627743" w:rsidRDefault="006277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A16C" w14:textId="77777777" w:rsidR="00627743" w:rsidRDefault="00627743" w:rsidP="00795AAC">
      <w:r>
        <w:separator/>
      </w:r>
    </w:p>
  </w:footnote>
  <w:footnote w:type="continuationSeparator" w:id="0">
    <w:p w14:paraId="705C2FFF" w14:textId="77777777" w:rsidR="00627743" w:rsidRDefault="006277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7zyfVr+b1Kg8NITyBKlsxRK36uyWF9eZqOz/XnRwOfo=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REhCoK3FCpG+qD+sEZQA+04R5XvgEnuBU7m8a4evjL4=</DigestValue>
    </Reference>
  </SignedInfo>
  <SignatureValue>x3QO5fjdGLUF92oUOfZIxP0HHu7cEZAvJfaEp1hwMSiJWjCIbsBC0/tte4x4auF+Xn88eK2hf3zZ
cfv+OTf4c4QgYd+qgq/MkctJS3r0yPQKm5sIRfaz/fJvON/97lf+rJyaTmTLMjFAHN4u3Dc+qZoK
LYboXu7fEQLSxyo4kKxPMVC5zHCP/dVnxVR8/uQNiAjC6s/VT2zAPyg5x4Fd5TaqlxV41SKaifK9
bnp2TPEqZy5a6ziYI4eHzDyUIziBWq4gkWnUXLoFrC5PddiaGbrhyqSgTFxCE4MbUOo1NrEVuX96
NZfxtiIocQ+SPOwMXUF623iZQCLlUYtle4vjMg==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Y7o/1dxOkeeOyNjkLchOoec/TG/srYllTOFLTAuBwSU=</DigestValue>
      </Reference>
      <Reference URI="/word/endnotes.xml?ContentType=application/vnd.openxmlformats-officedocument.wordprocessingml.endnotes+xml">
        <DigestMethod Algorithm="http://www.w3.org/2001/04/xmlenc#sha256"/>
        <DigestValue>mqVOzRZt+x6ql3Ch8fLtLtUU8oY1ZajlCfTW48dl3IM=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AqMoocuR9pgxV2/TFkFnIUq+X6aN1AMaP9ak77a1ROA=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K9pm04pPaI52qQ1jU266kXbrQxb3Vhe44n/kIH+vsok=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2021-09-14T10:37:29Z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2021-09-14T10:37:29Z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94BA4-6A73-4E54-9745-FB43931A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31</cp:revision>
  <cp:lastPrinted>2018-08-08T13:48:00Z</cp:lastPrinted>
  <dcterms:created xsi:type="dcterms:W3CDTF">2021-01-21T11:32:00Z</dcterms:created>
  <dcterms:modified xsi:type="dcterms:W3CDTF">2021-09-14T10:35:00Z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