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F3750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11</w:t>
      </w:r>
      <w:r w:rsidR="002B7CD6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D9F8D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B7CD6" w:rsidRPr="002B7C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FE7BD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66868" w:rsidRPr="007544CF">
        <w:rPr>
          <w:rFonts w:ascii="Garamond" w:hAnsi="Garamond" w:cs="Arial"/>
          <w:sz w:val="22"/>
          <w:szCs w:val="22"/>
        </w:rPr>
        <w:t>27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666868" w:rsidRPr="007544CF">
        <w:rPr>
          <w:rFonts w:ascii="Garamond" w:hAnsi="Garamond" w:cs="Arial"/>
          <w:sz w:val="22"/>
          <w:szCs w:val="22"/>
        </w:rPr>
        <w:t>09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B7CD6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6BA03" w14:textId="77777777" w:rsidR="00DA24C6" w:rsidRDefault="00DA24C6" w:rsidP="00795AAC">
      <w:r>
        <w:separator/>
      </w:r>
    </w:p>
  </w:endnote>
  <w:endnote w:type="continuationSeparator" w:id="0">
    <w:p w14:paraId="33BF89AA" w14:textId="77777777" w:rsidR="00DA24C6" w:rsidRDefault="00DA24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205CE57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0CA51" w14:textId="77777777" w:rsidR="00DA24C6" w:rsidRDefault="00DA24C6" w:rsidP="00795AAC">
      <w:r>
        <w:separator/>
      </w:r>
    </w:p>
  </w:footnote>
  <w:footnote w:type="continuationSeparator" w:id="0">
    <w:p w14:paraId="438FD660" w14:textId="77777777" w:rsidR="00DA24C6" w:rsidRDefault="00DA24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B7CD6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24C6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HzwqUEIWVzYS1WFFWjTSOLhfVkyvl5vFMkA7xi9oKi4=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+PxToy7TOwcvr01YveaFBWMPmsedJbR5BjKZfHphE5A=</DigestValue>
    </Reference>
  </SignedInfo>
  <SignatureValue>Ru9Cjy4ypILgVARW8zGIjHisHQ/9rWCS1z7aCn7sdJGZsqjpbRSedQh/YP0L023IQaOg7pTlBwuG
3ikcMrxS0SSqJLaJYv9+jUA1j4j9ptBDI8fSPUp68HPC/+evySy9Z7YcFuOjA8WV0nPjj1LklY9q
RJ1WBBXNO86geQJzrQILtbmh97YJxG+h4B/a66/XgqxxluhKa4t755LyltZ2mitxO9Dm0GQpJuvs
IO6s+NcJKEFg+pDnhr5DKIX5VR1Ze5GW7tummB1dj3pS+NCbEtvDmr28WWZsAWLJ6rVFfSJYqA6+
i4LXWdg/iznEe7+xoLwA1/Gcr7Apv6fRlU9fmg==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3YSZY62ujaQZoxcDgEiw2yvTkJacPwAFXCyaK85Sw3Y=</DigestValue>
      </Reference>
      <Reference URI="/word/document.xml?ContentType=application/vnd.openxmlformats-officedocument.wordprocessingml.document.main+xml">
        <DigestMethod Algorithm="http://www.w3.org/2001/04/xmlenc#sha256"/>
        <DigestValue>7JMeeqjWCOiLBtMiMHKlZdm92B9jl31zA5aYAPZmwQc=</DigestValue>
      </Reference>
      <Reference URI="/word/endnotes.xml?ContentType=application/vnd.openxmlformats-officedocument.wordprocessingml.endnotes+xml">
        <DigestMethod Algorithm="http://www.w3.org/2001/04/xmlenc#sha256"/>
        <DigestValue>sXsDCT/MWbRgeS3TdV+X+zIQo7tcGz8MmU7kOIG9M2w=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b0mAUZX1z0TfatlfcGx0uq4wr7nw14Z09va3EON0XQk=</DigestValue>
      </Reference>
      <Reference URI="/word/footnotes.xml?ContentType=application/vnd.openxmlformats-officedocument.wordprocessingml.footnotes+xml">
        <DigestMethod Algorithm="http://www.w3.org/2001/04/xmlenc#sha256"/>
        <DigestValue>FJkdmSG39/Ho3G5w0aCz26fJh/K2+scI9SPJEfPqoe0=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QGAr9mKxwm9Q1AMy3uZoSSVq7wdXkH+itTpNZ0Qhgmk=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2021-09-14T10:09:33Z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2021-09-14T10:09:33Z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FAEE5-B6B2-4B12-8E61-C397C3F1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7</cp:revision>
  <cp:lastPrinted>2018-08-08T13:48:00Z</cp:lastPrinted>
  <dcterms:created xsi:type="dcterms:W3CDTF">2021-09-14T05:18:00Z</dcterms:created>
  <dcterms:modified xsi:type="dcterms:W3CDTF">2021-09-14T10:09:00Z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