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99B6E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113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30A045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66868" w:rsidRPr="005C4D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https://zakazky.zcu.cz/contract_display_4800.html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3973E2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66868" w:rsidRPr="007544CF">
        <w:rPr>
          <w:rFonts w:ascii="Garamond" w:hAnsi="Garamond" w:cs="Arial"/>
          <w:sz w:val="22"/>
          <w:szCs w:val="22"/>
        </w:rPr>
        <w:t>27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666868" w:rsidRPr="007544CF">
        <w:rPr>
          <w:rFonts w:ascii="Garamond" w:hAnsi="Garamond" w:cs="Arial"/>
          <w:sz w:val="22"/>
          <w:szCs w:val="22"/>
        </w:rPr>
        <w:t>09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F29AD" w:rsidRPr="007544CF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</w:t>
      </w:r>
      <w:bookmarkStart w:id="8" w:name="_GoBack"/>
      <w:r w:rsidR="00D05AA8" w:rsidRPr="00F54D1D">
        <w:rPr>
          <w:rFonts w:ascii="Garamond" w:hAnsi="Garamond" w:cs="Arial"/>
        </w:rPr>
        <w:t xml:space="preserve">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bookmarkEnd w:id="8"/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92344" w14:textId="77777777" w:rsidR="003C6173" w:rsidRDefault="003C6173" w:rsidP="00795AAC">
      <w:r>
        <w:separator/>
      </w:r>
    </w:p>
  </w:endnote>
  <w:endnote w:type="continuationSeparator" w:id="0">
    <w:p w14:paraId="1DF898B2" w14:textId="77777777" w:rsidR="003C6173" w:rsidRDefault="003C617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A287A1" w:rsidR="00AD69FB" w:rsidRPr="00EB6175" w:rsidRDefault="000C1F95" w:rsidP="000C1F95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69ACF358" wp14:editId="2B005C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290D" w14:textId="77777777" w:rsidR="003C6173" w:rsidRDefault="003C6173" w:rsidP="00795AAC">
      <w:r>
        <w:separator/>
      </w:r>
    </w:p>
  </w:footnote>
  <w:footnote w:type="continuationSeparator" w:id="0">
    <w:p w14:paraId="7753BD54" w14:textId="77777777" w:rsidR="003C6173" w:rsidRDefault="003C617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00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dgG8uW7ihjtTdumlDZWrzv3cINBYcicGtUNceLBg8hs=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FezyD6c563UTsUNgmV14G9t2uNKiyibTP8exvvN3xQc=</DigestValue>
    </Reference>
  </SignedInfo>
  <SignatureValue>ZYElSZvuXtRUYdf9FE6rj5hyCFOo00QqzDx+j/3Dh4FDA4lQHRaCO30qR26q64ik7K/mD1+dc2e1
pPTmCe0+oFP6CJkSVmjCi70hEp0UcbTEKxonasAkPr0JQUTYoSZzcD6pxWmLJ0hA4m1XaIKuDvdc
LmyhVGkumal2dVmkPg9lXI1ySxhrogm9ktYmtlIWMH7k4TmTxdwquinU1EQBxTen2t70y8IZ4YrL
YaV5sfPfDYRh1r9NPN4XtnjA5dW2HN7hTLN32KEzZXdnkgWIOMdUPcyVXpsrK+QV8i8Ard1fx5KF
LKpVjPxe/yR8Myb61D5FMPCLJQ7V9yNv0kqTpQ==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F9T+Inw9GerfGcn2GsvXyeTES3ABpTe0uiawz5ANBQs=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MUxld+xXCPhdoVj/Sm5noW4GFWPC7C0R+DKfN/YxS4w=</DigestValue>
      </Reference>
      <Reference URI="/word/endnotes.xml?ContentType=application/vnd.openxmlformats-officedocument.wordprocessingml.endnotes+xml">
        <DigestMethod Algorithm="http://www.w3.org/2001/04/xmlenc#sha256"/>
        <DigestValue>0HBTcmvNrUWJoSf9f+i/YslAjU/umT4rl3vzNutyWiY=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7FTFneSlHQZ86wr3xDoumw5BnY0M2Xl3MTN6xZ0/xPY=</DigestValue>
      </Reference>
      <Reference URI="/word/footnotes.xml?ContentType=application/vnd.openxmlformats-officedocument.wordprocessingml.footnotes+xml">
        <DigestMethod Algorithm="http://www.w3.org/2001/04/xmlenc#sha256"/>
        <DigestValue>HukNUkPVO6e8jEcXOty9jprE1yrwLbw9t5/Rm3G/yvI=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+dCqSV/LjAl1nPGF94GZkn8NuCNWGYZSnJryShf2vTo=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2021-09-14T07:51:03Z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2021-09-14T07:51:03Z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5AD4F-A4D1-49B5-9834-11AF32BD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6</cp:revision>
  <cp:lastPrinted>2018-08-08T13:48:00Z</cp:lastPrinted>
  <dcterms:created xsi:type="dcterms:W3CDTF">2021-09-14T05:18:00Z</dcterms:created>
  <dcterms:modified xsi:type="dcterms:W3CDTF">2021-09-14T07:51:00Z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