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B132901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E02E68">
        <w:rPr>
          <w:rFonts w:ascii="Garamond" w:hAnsi="Garamond"/>
          <w:sz w:val="24"/>
          <w:szCs w:val="24"/>
        </w:rPr>
        <w:t>1</w:t>
      </w:r>
      <w:r w:rsidR="008632F1">
        <w:rPr>
          <w:rFonts w:ascii="Garamond" w:hAnsi="Garamond"/>
          <w:sz w:val="24"/>
          <w:szCs w:val="24"/>
        </w:rPr>
        <w:t>1</w:t>
      </w:r>
      <w:r w:rsidR="004358A9">
        <w:rPr>
          <w:rFonts w:ascii="Garamond" w:hAnsi="Garamond"/>
          <w:sz w:val="24"/>
          <w:szCs w:val="24"/>
        </w:rPr>
        <w:t>1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16C83F96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358A9" w:rsidRPr="008211E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https://zakazky.zcu.cz/contract_display_4802.html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9EDF11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3D4DF6">
        <w:rPr>
          <w:rFonts w:ascii="Garamond" w:hAnsi="Garamond" w:cs="Arial"/>
          <w:sz w:val="22"/>
          <w:szCs w:val="22"/>
        </w:rPr>
        <w:t>2</w:t>
      </w:r>
      <w:r w:rsidR="008632F1">
        <w:rPr>
          <w:rFonts w:ascii="Garamond" w:hAnsi="Garamond" w:cs="Arial"/>
          <w:sz w:val="22"/>
          <w:szCs w:val="22"/>
        </w:rPr>
        <w:t>4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E02E68">
        <w:rPr>
          <w:rFonts w:ascii="Garamond" w:hAnsi="Garamond" w:cs="Arial"/>
          <w:sz w:val="22"/>
          <w:szCs w:val="22"/>
        </w:rPr>
        <w:t>9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8632F1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4358A9">
        <w:rPr>
          <w:rFonts w:ascii="Garamond" w:hAnsi="Garamond" w:cs="Arial"/>
          <w:sz w:val="22"/>
          <w:szCs w:val="22"/>
        </w:rPr>
        <w:t>3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B1A5B5" w14:textId="77777777" w:rsidR="00FE4D96" w:rsidRDefault="00FE4D96" w:rsidP="00795AAC">
      <w:r>
        <w:separator/>
      </w:r>
    </w:p>
  </w:endnote>
  <w:endnote w:type="continuationSeparator" w:id="0">
    <w:p w14:paraId="4FAD0D1C" w14:textId="77777777" w:rsidR="00FE4D96" w:rsidRDefault="00FE4D9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79E2AF" w14:textId="77777777" w:rsidR="00FE4D96" w:rsidRDefault="00FE4D96" w:rsidP="00795AAC">
      <w:r>
        <w:separator/>
      </w:r>
    </w:p>
  </w:footnote>
  <w:footnote w:type="continuationSeparator" w:id="0">
    <w:p w14:paraId="2068674E" w14:textId="77777777" w:rsidR="00FE4D96" w:rsidRDefault="00FE4D9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0F91"/>
    <w:rsid w:val="000A4564"/>
    <w:rsid w:val="000A5773"/>
    <w:rsid w:val="000A5E08"/>
    <w:rsid w:val="000A7580"/>
    <w:rsid w:val="000B52D4"/>
    <w:rsid w:val="000B6122"/>
    <w:rsid w:val="000C0FC8"/>
    <w:rsid w:val="000D05C8"/>
    <w:rsid w:val="000D5247"/>
    <w:rsid w:val="000D59E9"/>
    <w:rsid w:val="000D7326"/>
    <w:rsid w:val="000E3DE6"/>
    <w:rsid w:val="000F34D8"/>
    <w:rsid w:val="001042B6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555E"/>
    <w:rsid w:val="00257386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4DF6"/>
    <w:rsid w:val="003D50A4"/>
    <w:rsid w:val="003D52BD"/>
    <w:rsid w:val="003E3643"/>
    <w:rsid w:val="003E567A"/>
    <w:rsid w:val="003F73AE"/>
    <w:rsid w:val="003F767D"/>
    <w:rsid w:val="003F76B5"/>
    <w:rsid w:val="004059B7"/>
    <w:rsid w:val="00406F62"/>
    <w:rsid w:val="00423A32"/>
    <w:rsid w:val="00425FD2"/>
    <w:rsid w:val="004358A9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A3C1B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18C4"/>
    <w:rsid w:val="00822D46"/>
    <w:rsid w:val="008252D0"/>
    <w:rsid w:val="0082680D"/>
    <w:rsid w:val="00841F0D"/>
    <w:rsid w:val="00854B10"/>
    <w:rsid w:val="00857883"/>
    <w:rsid w:val="008632F1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1A03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45EF5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6168F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C6C74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2DC7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3AD5"/>
    <w:rsid w:val="00BC4C17"/>
    <w:rsid w:val="00BC767B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D06B6"/>
    <w:rsid w:val="00DE1BD2"/>
    <w:rsid w:val="00DE4940"/>
    <w:rsid w:val="00DF16B0"/>
    <w:rsid w:val="00DF3053"/>
    <w:rsid w:val="00E01B4D"/>
    <w:rsid w:val="00E02E6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07DDE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4D9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802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mTqW0c0gOTTDpPkG2jEvkiUOZth/wqm1fSHVkMCFKQI=</DigestValue>
    </Reference>
    <Reference Type="http://www.w3.org/2000/09/xmldsig#Object" URI="#idOfficeObject">
      <DigestMethod Algorithm="http://www.w3.org/2001/04/xmlenc#sha256"/>
      <DigestValue>8+3v7r9z3VW+4ah6eGkXAVeXAC+EURF0UYWoryiQ5e0=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vyJrOCh8yhqLNgxwYI4QdM0hEEbHFRfM0z5jo20AaNU=</DigestValue>
    </Reference>
  </SignedInfo>
  <SignatureValue>NTax8HS+SE/F1G9kprR0ZTJDaSmhxhHVgpFe0ZpMuUNJHt1bVkfH/GdEAyG9F18a0X1hifL3CC8u
y9F+vecW5wAmxtsX+GtjBmrQgiNXF0vZoa9dQ2b54ajX8ttY8CyEXNXPwQSWNb/65UJhoMrA5Tze
O3umRPVYN1fMfOVzlL12eL6W2lTYbl1xHzsiJ+U+jxHo3oOhLJjz8mejd/3zeORX8pwxc6gWz6y0
ou8gUogM9l3yEG+mRzDPZdKB5NLqQ6wTyDmWXZE1w7a6l6mAmAvSATeSdNnRIvIpBb7TpPPSOk5e
Q3zgFQAegxjV9afrPOUmH+qK646hNe+fvleXRg==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Amh+inLqP+rGhrBTCZesE40iz3MoaYebP8XwOb0PStA=</DigestValue>
      </Reference>
      <Reference URI="/word/document.xml?ContentType=application/vnd.openxmlformats-officedocument.wordprocessingml.document.main+xml">
        <DigestMethod Algorithm="http://www.w3.org/2001/04/xmlenc#sha256"/>
        <DigestValue>/XiOyqn/fd4gPKgfGREz6nlvei5AxYZxDGrOr1p1jT0=</DigestValue>
      </Reference>
      <Reference URI="/word/endnotes.xml?ContentType=application/vnd.openxmlformats-officedocument.wordprocessingml.endnotes+xml">
        <DigestMethod Algorithm="http://www.w3.org/2001/04/xmlenc#sha256"/>
        <DigestValue>21fs180H/sFICnfOUF5JqCxNrlByhN/4JE1JU64wSk0=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ZR6rxGslk9rEyrGctJvSy1jiDKYUmY+UM2b0+kYs5LU=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vZ7Rde7mVQBSxcg0tLXQZYforRHpnYtZJnsqpvP2mNU=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2021-09-13T13:01:32Z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16.0.10377/14</OfficeVersion>
          <ApplicationVersion>16.0.10377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2021-09-13T13:01:32Z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A1882E-45FB-47C0-93FD-55C1D7E47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50</cp:revision>
  <cp:lastPrinted>2018-08-08T13:48:00Z</cp:lastPrinted>
  <dcterms:created xsi:type="dcterms:W3CDTF">2021-03-23T06:31:00Z</dcterms:created>
  <dcterms:modified xsi:type="dcterms:W3CDTF">2021-09-13T13:01:00Z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