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A7811C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E02E68">
        <w:rPr>
          <w:rFonts w:ascii="Garamond" w:hAnsi="Garamond"/>
          <w:sz w:val="24"/>
          <w:szCs w:val="24"/>
        </w:rPr>
        <w:t>1</w:t>
      </w:r>
      <w:r w:rsidR="008632F1">
        <w:rPr>
          <w:rFonts w:ascii="Garamond" w:hAnsi="Garamond"/>
          <w:sz w:val="24"/>
          <w:szCs w:val="24"/>
        </w:rPr>
        <w:t>10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532CB8B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632F1" w:rsidRPr="004062F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https://zakazky.zcu.cz/contract_display_4798.html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628AF3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D4DF6">
        <w:rPr>
          <w:rFonts w:ascii="Garamond" w:hAnsi="Garamond" w:cs="Arial"/>
          <w:sz w:val="22"/>
          <w:szCs w:val="22"/>
        </w:rPr>
        <w:t>2</w:t>
      </w:r>
      <w:r w:rsidR="008632F1">
        <w:rPr>
          <w:rFonts w:ascii="Garamond" w:hAnsi="Garamond" w:cs="Arial"/>
          <w:sz w:val="22"/>
          <w:szCs w:val="22"/>
        </w:rPr>
        <w:t>4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E02E68">
        <w:rPr>
          <w:rFonts w:ascii="Garamond" w:hAnsi="Garamond" w:cs="Arial"/>
          <w:sz w:val="22"/>
          <w:szCs w:val="22"/>
        </w:rPr>
        <w:t>9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8632F1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0A0F91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  <w:bookmarkStart w:id="4" w:name="_GoBack"/>
      <w:bookmarkEnd w:id="4"/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17C30" w14:textId="77777777" w:rsidR="00945EF5" w:rsidRDefault="00945EF5" w:rsidP="00795AAC">
      <w:r>
        <w:separator/>
      </w:r>
    </w:p>
  </w:endnote>
  <w:endnote w:type="continuationSeparator" w:id="0">
    <w:p w14:paraId="0A90E64F" w14:textId="77777777" w:rsidR="00945EF5" w:rsidRDefault="00945EF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C6EBC" w14:textId="77777777" w:rsidR="00945EF5" w:rsidRDefault="00945EF5" w:rsidP="00795AAC">
      <w:r>
        <w:separator/>
      </w:r>
    </w:p>
  </w:footnote>
  <w:footnote w:type="continuationSeparator" w:id="0">
    <w:p w14:paraId="3E127C34" w14:textId="77777777" w:rsidR="00945EF5" w:rsidRDefault="00945EF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0F91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42B6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555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4DF6"/>
    <w:rsid w:val="003D50A4"/>
    <w:rsid w:val="003D52BD"/>
    <w:rsid w:val="003E3643"/>
    <w:rsid w:val="003E567A"/>
    <w:rsid w:val="003F73AE"/>
    <w:rsid w:val="003F767D"/>
    <w:rsid w:val="003F76B5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A3C1B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18C4"/>
    <w:rsid w:val="00822D46"/>
    <w:rsid w:val="008252D0"/>
    <w:rsid w:val="0082680D"/>
    <w:rsid w:val="00841F0D"/>
    <w:rsid w:val="00854B10"/>
    <w:rsid w:val="00857883"/>
    <w:rsid w:val="008632F1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1A03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45EF5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C6C74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2DC7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3AD5"/>
    <w:rsid w:val="00BC4C17"/>
    <w:rsid w:val="00BC767B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D06B6"/>
    <w:rsid w:val="00DE1BD2"/>
    <w:rsid w:val="00DE4940"/>
    <w:rsid w:val="00DF16B0"/>
    <w:rsid w:val="00DF3053"/>
    <w:rsid w:val="00E01B4D"/>
    <w:rsid w:val="00E02E6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07DDE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9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3iltDICHEYZfcqr6RWzxm5fv31wATfigR+Uy70kpJvw=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3KNyEagcbOxAnUp3emo83KuqxdIWhDyX59lEb8/cufE=</DigestValue>
    </Reference>
  </SignedInfo>
  <SignatureValue>QzqEsWir65oo4F8Mt7sBRIbosQVUgl8i3rfFEAVYYXE1vR2NS2DGOZ8YdVuo+7iX8O5gu8kF10Jt
6ar2+3JGGnRgc4gjqXNDW+XS0mTOupm8mY0vBvuglbQYDgVVkZ7aMeYxO4YpOU5w5Kpv0Xq+FfP9
swMDDb3MOJozsM09w13e7z+gB2AvpidUs4q27+NAGSNjpSE4xiFmawyN8ie9x1wvttFhDEqappSQ
CJQXpZeokHRCees1idbW4OjaTI0LhwMiYs21mLGTJ8TpCqRPXyOfwe4TZIec5m+EhONv5MOF9m4+
RNKiUeZr7tsLiw5rxjhy1LuXQdl1FZnqGF39mw==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0TVeUe7ux1pUUvSPKXSb/kaxFdhzuvlwN81wuVx1Qwg=</DigestValue>
      </Reference>
      <Reference URI="/word/document.xml?ContentType=application/vnd.openxmlformats-officedocument.wordprocessingml.document.main+xml">
        <DigestMethod Algorithm="http://www.w3.org/2001/04/xmlenc#sha256"/>
        <DigestValue>vvMcEB/2axBPiD/iBFr4X38bvZavr9U1p5t+gAit8z0=</DigestValue>
      </Reference>
      <Reference URI="/word/endnotes.xml?ContentType=application/vnd.openxmlformats-officedocument.wordprocessingml.endnotes+xml">
        <DigestMethod Algorithm="http://www.w3.org/2001/04/xmlenc#sha256"/>
        <DigestValue>BqGUEC0bppSpWnJlfJthybsMhhW+oZ7RY2emC9D+k0M=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wQjsyzai5gaJEKhm9apYEtqZMuOkeDaVYrN80T7cqKE=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/Qh+mnZ5tZgd9vLI5VZooW7FvBIa8iRzGZ6M+P7yUlc=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2021-09-13T12:47:44Z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2021-09-13T12:47:44Z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8E48A0-B21B-4818-8C29-1E1AFE4BB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49</cp:revision>
  <cp:lastPrinted>2018-08-08T13:48:00Z</cp:lastPrinted>
  <dcterms:created xsi:type="dcterms:W3CDTF">2021-03-23T06:31:00Z</dcterms:created>
  <dcterms:modified xsi:type="dcterms:W3CDTF">2021-09-13T12:47:00Z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