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48D9381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E02E68">
        <w:rPr>
          <w:rFonts w:ascii="Garamond" w:hAnsi="Garamond"/>
          <w:sz w:val="24"/>
          <w:szCs w:val="24"/>
        </w:rPr>
        <w:t>10</w:t>
      </w:r>
      <w:r w:rsidR="000A0F91">
        <w:rPr>
          <w:rFonts w:ascii="Garamond" w:hAnsi="Garamond"/>
          <w:sz w:val="24"/>
          <w:szCs w:val="24"/>
        </w:rPr>
        <w:t>9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7346128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A0F91" w:rsidRPr="00B85AF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https://zakazky.zcu.cz/contract_display_4793.html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F6B7F5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D4DF6">
        <w:rPr>
          <w:rFonts w:ascii="Garamond" w:hAnsi="Garamond" w:cs="Arial"/>
          <w:sz w:val="22"/>
          <w:szCs w:val="22"/>
        </w:rPr>
        <w:t>21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E02E68">
        <w:rPr>
          <w:rFonts w:ascii="Garamond" w:hAnsi="Garamond" w:cs="Arial"/>
          <w:sz w:val="22"/>
          <w:szCs w:val="22"/>
        </w:rPr>
        <w:t>9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0A0F91">
        <w:rPr>
          <w:rFonts w:ascii="Garamond" w:hAnsi="Garamond" w:cs="Arial"/>
          <w:sz w:val="22"/>
          <w:szCs w:val="22"/>
        </w:rPr>
        <w:t>10</w:t>
      </w:r>
      <w:r w:rsidR="004960B8">
        <w:rPr>
          <w:rFonts w:ascii="Garamond" w:hAnsi="Garamond" w:cs="Arial"/>
          <w:sz w:val="22"/>
          <w:szCs w:val="22"/>
        </w:rPr>
        <w:t>:</w:t>
      </w:r>
      <w:r w:rsidR="000A0F91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D24BAB" w14:textId="77777777" w:rsidR="00BC767B" w:rsidRDefault="00BC767B" w:rsidP="00795AAC">
      <w:r>
        <w:separator/>
      </w:r>
    </w:p>
  </w:endnote>
  <w:endnote w:type="continuationSeparator" w:id="0">
    <w:p w14:paraId="7DA346C7" w14:textId="77777777" w:rsidR="00BC767B" w:rsidRDefault="00BC767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E99A0" w14:textId="77777777" w:rsidR="00BC767B" w:rsidRDefault="00BC767B" w:rsidP="00795AAC">
      <w:r>
        <w:separator/>
      </w:r>
    </w:p>
  </w:footnote>
  <w:footnote w:type="continuationSeparator" w:id="0">
    <w:p w14:paraId="147E1377" w14:textId="77777777" w:rsidR="00BC767B" w:rsidRDefault="00BC767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0F91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42B6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555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4DF6"/>
    <w:rsid w:val="003D50A4"/>
    <w:rsid w:val="003D52BD"/>
    <w:rsid w:val="003E3643"/>
    <w:rsid w:val="003E567A"/>
    <w:rsid w:val="003F73AE"/>
    <w:rsid w:val="003F767D"/>
    <w:rsid w:val="003F76B5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A3C1B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18C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1A03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6168F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C6C74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2DC7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3AD5"/>
    <w:rsid w:val="00BC4C17"/>
    <w:rsid w:val="00BC767B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D06B6"/>
    <w:rsid w:val="00DE1BD2"/>
    <w:rsid w:val="00DE4940"/>
    <w:rsid w:val="00DF16B0"/>
    <w:rsid w:val="00DF3053"/>
    <w:rsid w:val="00E01B4D"/>
    <w:rsid w:val="00E02E6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07DDE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9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jkAoHE/nsUstDVr+RsWrdwF7FU0xXmSWHEYUVHO7S/k=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pOrRGAJk6zL3hyaRSRol5lbb8O8N0inZEEiQnR+KW54=</DigestValue>
    </Reference>
  </SignedInfo>
  <SignatureValue>hHE0xoUm/Mx6nycYDfY/PFBnILz/cepQ4vzG7O5KsGc5qlGJ9xKfzpNLfb9qkHaSzr9CS2IdTROc
iCLawynYZ9yO3zyUPu9ThQp+M5i9qlTCfWpVHV8rkKChnTcDQqy5nbP0sAIA6jmHzA7gk2WE4/Gz
WR0hoIWqsKTpAH4egS/0qPyqBPQpqwYm04TagEzFVc+ULDyLXigLTxppJfBQ5JVvHJdIOmUCDUP5
b5+bYS9K4a2hakQJ26GQhuov0AcFTMdXKzdzyl9G/3AYJmWdS+i4fw+QhkxZq8ZId0sZMcYVbjb+
NSKFhv2+BwO+yfmCOexz8qPnUbIfF2WjadTQvA==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+Tez2Wbr3lnUGixFygFOu3Dz+HzxuqbocjvH+aTOIP8=</DigestValue>
      </Reference>
      <Reference URI="/word/document.xml?ContentType=application/vnd.openxmlformats-officedocument.wordprocessingml.document.main+xml">
        <DigestMethod Algorithm="http://www.w3.org/2001/04/xmlenc#sha256"/>
        <DigestValue>p5MM9FPWpB7OJdEOWJEHoA/XdeuMxGFZ5Z/uKTR4MyU=</DigestValue>
      </Reference>
      <Reference URI="/word/endnotes.xml?ContentType=application/vnd.openxmlformats-officedocument.wordprocessingml.endnotes+xml">
        <DigestMethod Algorithm="http://www.w3.org/2001/04/xmlenc#sha256"/>
        <DigestValue>Qjxj6kGCvwasuDb2Qw7TLDpCWJHY77SVhDL8U/vLjdc=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vQeTRqi55vmBQUHscmOTxPfQF+4+nGZqtL7kRWuvYhU=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n+cTGwWt9BkgMvcgpk2C3gotI/8f/j4ZFL5WAC3AIoU=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2021-09-10T06:14:23Z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2021-09-10T06:14:23Z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58794D-C398-4AB8-8C43-80572ABB8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48</cp:revision>
  <cp:lastPrinted>2018-08-08T13:48:00Z</cp:lastPrinted>
  <dcterms:created xsi:type="dcterms:W3CDTF">2021-03-23T06:31:00Z</dcterms:created>
  <dcterms:modified xsi:type="dcterms:W3CDTF">2021-09-10T06:14:00Z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