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DE4453D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AF4B94">
        <w:rPr>
          <w:rFonts w:ascii="Garamond" w:hAnsi="Garamond"/>
          <w:sz w:val="24"/>
          <w:szCs w:val="24"/>
        </w:rPr>
        <w:t>3</w:t>
      </w:r>
      <w:r w:rsidR="001965DB">
        <w:rPr>
          <w:rFonts w:ascii="Garamond" w:hAnsi="Garamond"/>
          <w:sz w:val="24"/>
          <w:szCs w:val="24"/>
        </w:rPr>
        <w:t>6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3FAB962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zky.zcu.cz/contract_display_4</w:t>
      </w:r>
      <w:r w:rsidR="00BD699D">
        <w:t>7</w:t>
      </w:r>
      <w:r w:rsidR="001965DB">
        <w:t>82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0B7993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965DB">
        <w:rPr>
          <w:rFonts w:ascii="Garamond" w:hAnsi="Garamond" w:cs="Arial"/>
          <w:b/>
          <w:sz w:val="22"/>
          <w:szCs w:val="22"/>
        </w:rPr>
        <w:t>17</w:t>
      </w:r>
      <w:r w:rsidR="00927832">
        <w:rPr>
          <w:rFonts w:ascii="Garamond" w:hAnsi="Garamond" w:cs="Arial"/>
          <w:b/>
          <w:sz w:val="22"/>
          <w:szCs w:val="22"/>
        </w:rPr>
        <w:t>.0</w:t>
      </w:r>
      <w:r w:rsidR="00E83BD8">
        <w:rPr>
          <w:rFonts w:ascii="Garamond" w:hAnsi="Garamond" w:cs="Arial"/>
          <w:b/>
          <w:sz w:val="22"/>
          <w:szCs w:val="22"/>
        </w:rPr>
        <w:t>9</w:t>
      </w:r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9F3C5B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B27B05">
        <w:rPr>
          <w:rFonts w:ascii="Garamond" w:hAnsi="Garamond" w:cs="Arial"/>
          <w:sz w:val="22"/>
          <w:szCs w:val="22"/>
        </w:rPr>
        <w:t>0</w:t>
      </w:r>
      <w:r w:rsidR="00DC7475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D002C" w14:textId="77777777" w:rsidR="008C6F20" w:rsidRDefault="008C6F20" w:rsidP="00795AAC">
      <w:r>
        <w:separator/>
      </w:r>
    </w:p>
  </w:endnote>
  <w:endnote w:type="continuationSeparator" w:id="0">
    <w:p w14:paraId="6F9EDDB6" w14:textId="77777777" w:rsidR="008C6F20" w:rsidRDefault="008C6F2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07F7695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1CF1D6" w14:textId="77777777" w:rsidR="008C6F20" w:rsidRDefault="008C6F20" w:rsidP="00795AAC">
      <w:r>
        <w:separator/>
      </w:r>
    </w:p>
  </w:footnote>
  <w:footnote w:type="continuationSeparator" w:id="0">
    <w:p w14:paraId="01D9E856" w14:textId="77777777" w:rsidR="008C6F20" w:rsidRDefault="008C6F2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11E64"/>
    <w:rsid w:val="00423A32"/>
    <w:rsid w:val="00425FD2"/>
    <w:rsid w:val="004376D6"/>
    <w:rsid w:val="004400E1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2193"/>
    <w:rsid w:val="00B12B58"/>
    <w:rsid w:val="00B16994"/>
    <w:rsid w:val="00B22D5E"/>
    <w:rsid w:val="00B25E4B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VTQA6mHUECaNWm54mC/prxPdfZlZ0uG9iBtGqIf9ONI=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p8vSeiO/hBkbFhI0AI8Je4qhKpnz0k691JK31WY6df0=</DigestValue>
    </Reference>
  </SignedInfo>
  <SignatureValue>os/gNL57UIP2SHcYOd8F0LGeyfKqSruvui0Zz3q3IaH+gThApl0W+sTHrbw+V211QCw1XJnOFsFy
1B3InX+L32CnAeUg/v889GjiDND77Y42ajrjpNhjjFZafj3Sa3wF829vTXDEaZ0vJI/Eac7CZJ6v
epBMJKEoBf5FHTE8CH+EvoAXhFL60B09lYwnASUJ88ual+g5Svp4j7K3StVj7v0TseO/dk2oIv6e
2t1m/obpnVT03/5xZGGu+XRurlKFb9b/EnPnNboD72ed96RIII3F787Rq85TW3SaO9cne9DXKXYw
F01R9c6QXxO3DhyGQL1qJZkSk2dD7WQEpa/lxA==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e+vX5TQwjpuXHpmLpoNHZTR1j7fXzm0hFLnVOFcfno4=</DigestValue>
      </Reference>
      <Reference URI="/word/endnotes.xml?ContentType=application/vnd.openxmlformats-officedocument.wordprocessingml.endnotes+xml">
        <DigestMethod Algorithm="http://www.w3.org/2001/04/xmlenc#sha256"/>
        <DigestValue>2rOYwYM13p5epgGo9/uzz8qTMSDBc8wq+r6bugB/sPI=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j5B0YCY89/swTwWQXb3H+XXGchO9LOpxg1HICv6IXNU=</DigestValue>
      </Reference>
      <Reference URI="/word/footnotes.xml?ContentType=application/vnd.openxmlformats-officedocument.wordprocessingml.footnotes+xml">
        <DigestMethod Algorithm="http://www.w3.org/2001/04/xmlenc#sha256"/>
        <DigestValue>Te+fMoqSbzzRL+NS2yHbi+N89umAiu1FUvk2CneYkJY=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7Di4Vl6LgL+zLpHSrXZptx5XkMbRYJEF15J0ql26l/o=</DigestValue>
      </Reference>
      <Reference URI="/word/styles.xml?ContentType=application/vnd.openxmlformats-officedocument.wordprocessingml.styles+xml">
        <DigestMethod Algorithm="http://www.w3.org/2001/04/xmlenc#sha256"/>
        <DigestValue>1xQwekNCeq9nqFg50pNTrpEHS1eoNUn0iTYo0siO4cs=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2021-09-06T05:44:15Z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2021-09-06T05:44:15Z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37703C-E6EA-46B2-8600-89C6DE9E6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1750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30</cp:revision>
  <cp:lastPrinted>2018-08-08T13:48:00Z</cp:lastPrinted>
  <dcterms:created xsi:type="dcterms:W3CDTF">2021-01-21T11:32:00Z</dcterms:created>
  <dcterms:modified xsi:type="dcterms:W3CDTF">2021-09-06T05:44:00Z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