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FABA90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E02E68">
        <w:rPr>
          <w:rFonts w:ascii="Garamond" w:hAnsi="Garamond"/>
          <w:sz w:val="24"/>
          <w:szCs w:val="24"/>
        </w:rPr>
        <w:t>10</w:t>
      </w:r>
      <w:r w:rsidR="00DF4D8E">
        <w:rPr>
          <w:rFonts w:ascii="Garamond" w:hAnsi="Garamond"/>
          <w:sz w:val="24"/>
          <w:szCs w:val="24"/>
        </w:rPr>
        <w:t>3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5966426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F4D8E" w:rsidRPr="005C050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https://zakazky.zcu.cz/contract_display_4776.html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20862E7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B1A03">
        <w:rPr>
          <w:rFonts w:ascii="Garamond" w:hAnsi="Garamond" w:cs="Arial"/>
          <w:sz w:val="22"/>
          <w:szCs w:val="22"/>
        </w:rPr>
        <w:t>1</w:t>
      </w:r>
      <w:r w:rsidR="00E02E68">
        <w:rPr>
          <w:rFonts w:ascii="Garamond" w:hAnsi="Garamond" w:cs="Arial"/>
          <w:sz w:val="22"/>
          <w:szCs w:val="22"/>
        </w:rPr>
        <w:t>4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E02E68">
        <w:rPr>
          <w:rFonts w:ascii="Garamond" w:hAnsi="Garamond" w:cs="Arial"/>
          <w:sz w:val="22"/>
          <w:szCs w:val="22"/>
        </w:rPr>
        <w:t>9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DF4D8E">
        <w:rPr>
          <w:rFonts w:ascii="Garamond" w:hAnsi="Garamond" w:cs="Arial"/>
          <w:sz w:val="22"/>
          <w:szCs w:val="22"/>
        </w:rPr>
        <w:t>10</w:t>
      </w:r>
      <w:r w:rsidR="004960B8">
        <w:rPr>
          <w:rFonts w:ascii="Garamond" w:hAnsi="Garamond" w:cs="Arial"/>
          <w:sz w:val="22"/>
          <w:szCs w:val="22"/>
        </w:rPr>
        <w:t>:</w:t>
      </w:r>
      <w:r w:rsidR="00DA731B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931F2" w14:textId="77777777" w:rsidR="00D621DD" w:rsidRDefault="00D621DD" w:rsidP="00795AAC">
      <w:r>
        <w:separator/>
      </w:r>
    </w:p>
  </w:endnote>
  <w:endnote w:type="continuationSeparator" w:id="0">
    <w:p w14:paraId="4A61FE08" w14:textId="77777777" w:rsidR="00D621DD" w:rsidRDefault="00D621D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551C8" w14:textId="77777777" w:rsidR="00D621DD" w:rsidRDefault="00D621DD" w:rsidP="00795AAC">
      <w:r>
        <w:separator/>
      </w:r>
    </w:p>
  </w:footnote>
  <w:footnote w:type="continuationSeparator" w:id="0">
    <w:p w14:paraId="14687DA5" w14:textId="77777777" w:rsidR="00D621DD" w:rsidRDefault="00D621D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42B6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555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3F76B5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A3C1B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18C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1A03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C6C74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2DC7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3AD5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21DD"/>
    <w:rsid w:val="00D64A33"/>
    <w:rsid w:val="00D7497E"/>
    <w:rsid w:val="00D81325"/>
    <w:rsid w:val="00D9272D"/>
    <w:rsid w:val="00DA44E6"/>
    <w:rsid w:val="00DA731B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D06B6"/>
    <w:rsid w:val="00DE1BD2"/>
    <w:rsid w:val="00DE4940"/>
    <w:rsid w:val="00DF16B0"/>
    <w:rsid w:val="00DF3053"/>
    <w:rsid w:val="00DF4D8E"/>
    <w:rsid w:val="00E01B4D"/>
    <w:rsid w:val="00E02E6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07DDE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7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2TLHW9ozdxh+vLSFZKpjy9qU4/nVgw8qZpTEm8KJAa4=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yQCD70lhHlASR12xDfb0OL2TCVbRRl/s1mR2cL1Aoww=</DigestValue>
    </Reference>
  </SignedInfo>
  <SignatureValue>wX19iivHSnsi+bj/0roBKMMoQ8il98ULYL6qtTPgeB6W20NQO6wS7HM2lRZv0VKSf+JKc+Hhicto
pQ027ye5hlzzY7NPjB/ut7HtOZ5JR0iTQjYitkJDyZ3BDMFY2eQVG89ZCZjFhHu6Zziv/kV65Va2
+C2HM1ieZlLNNYzm/yC+viCYt9PDt+cmF9pcPh+3Zu41t1EXw0ENZPxXRLzGhLrstUGWo9BqzZUB
af8jMnVeTrjHOZnziGDuUKcFs2/ZBT50Lz0rYM3VU2mY6QvVoSTzITgv8dMJBF3rVLyToFfgw7BF
f/RRuDK13zeQ+o71ZmJPE0T+gnkUVxYvr0s7zA==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h+19oXws14kvmU231UTGFRfrLKF6nKRbeIKpRx09g34=</DigestValue>
      </Reference>
      <Reference URI="/word/document.xml?ContentType=application/vnd.openxmlformats-officedocument.wordprocessingml.document.main+xml">
        <DigestMethod Algorithm="http://www.w3.org/2001/04/xmlenc#sha256"/>
        <DigestValue>wzXLn+3MRKVIh/iDWiFiTJxTk62oGrg9KfqGileIgAo=</DigestValue>
      </Reference>
      <Reference URI="/word/endnotes.xml?ContentType=application/vnd.openxmlformats-officedocument.wordprocessingml.endnotes+xml">
        <DigestMethod Algorithm="http://www.w3.org/2001/04/xmlenc#sha256"/>
        <DigestValue>busVZWmJcpJuKQZsN7R/J6qayXL2+VBO7H0IUmibVRY=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uuAD2sFtMijyROcEw4B92hoEkrF21P334v08DOQxFQk=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Fkc0p2GYsuiOim0y26rkpvOkzkr3L7rqycuv3Qi0pHU=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2021-09-01T08:44:09Z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2021-09-01T08:44:09Z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502D1F-C2E9-4FC6-B156-13DBCE539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48</cp:revision>
  <cp:lastPrinted>2018-08-08T13:48:00Z</cp:lastPrinted>
  <dcterms:created xsi:type="dcterms:W3CDTF">2021-03-23T06:31:00Z</dcterms:created>
  <dcterms:modified xsi:type="dcterms:W3CDTF">2021-09-01T08:44:00Z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