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3B3F86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E02E68">
        <w:rPr>
          <w:rFonts w:ascii="Garamond" w:hAnsi="Garamond"/>
          <w:sz w:val="24"/>
          <w:szCs w:val="24"/>
        </w:rPr>
        <w:t>10</w:t>
      </w:r>
      <w:r w:rsidR="00AA2F30">
        <w:rPr>
          <w:rFonts w:ascii="Garamond" w:hAnsi="Garamond"/>
          <w:sz w:val="24"/>
          <w:szCs w:val="24"/>
        </w:rPr>
        <w:t>4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6C52C7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A2F30" w:rsidRPr="0045410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https://zakazky.zcu.cz/contract_display_4777.html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80FFCB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1A03">
        <w:rPr>
          <w:rFonts w:ascii="Garamond" w:hAnsi="Garamond" w:cs="Arial"/>
          <w:sz w:val="22"/>
          <w:szCs w:val="22"/>
        </w:rPr>
        <w:t>1</w:t>
      </w:r>
      <w:r w:rsidR="00E02E68">
        <w:rPr>
          <w:rFonts w:ascii="Garamond" w:hAnsi="Garamond" w:cs="Arial"/>
          <w:sz w:val="22"/>
          <w:szCs w:val="22"/>
        </w:rPr>
        <w:t>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E02E68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AA2F30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AA2F30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931F2" w14:textId="77777777" w:rsidR="00D621DD" w:rsidRDefault="00D621DD" w:rsidP="00795AAC">
      <w:r>
        <w:separator/>
      </w:r>
    </w:p>
  </w:endnote>
  <w:endnote w:type="continuationSeparator" w:id="0">
    <w:p w14:paraId="4A61FE08" w14:textId="77777777" w:rsidR="00D621DD" w:rsidRDefault="00D621D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551C8" w14:textId="77777777" w:rsidR="00D621DD" w:rsidRDefault="00D621DD" w:rsidP="00795AAC">
      <w:r>
        <w:separator/>
      </w:r>
    </w:p>
  </w:footnote>
  <w:footnote w:type="continuationSeparator" w:id="0">
    <w:p w14:paraId="14687DA5" w14:textId="77777777" w:rsidR="00D621DD" w:rsidRDefault="00D621D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42B6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3F76B5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A3C1B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18C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2F30"/>
    <w:rsid w:val="00AA3B62"/>
    <w:rsid w:val="00AA7E60"/>
    <w:rsid w:val="00AC487C"/>
    <w:rsid w:val="00AC5408"/>
    <w:rsid w:val="00AC56B9"/>
    <w:rsid w:val="00AC6C74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2DC7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3AD5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21DD"/>
    <w:rsid w:val="00D64A33"/>
    <w:rsid w:val="00D7497E"/>
    <w:rsid w:val="00D81325"/>
    <w:rsid w:val="00D9272D"/>
    <w:rsid w:val="00DA44E6"/>
    <w:rsid w:val="00DA731B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D06B6"/>
    <w:rsid w:val="00DE1BD2"/>
    <w:rsid w:val="00DE4940"/>
    <w:rsid w:val="00DF16B0"/>
    <w:rsid w:val="00DF3053"/>
    <w:rsid w:val="00E01B4D"/>
    <w:rsid w:val="00E02E6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7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cloS2BKLjboI4oQXuKP+kErVDD187eAx5XCNu/AdMDI=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dc76Lqsu4a0efNLakNkV8Df+e9tBKo2e8Q+xOsQ+WgY=</DigestValue>
    </Reference>
  </SignedInfo>
  <SignatureValue>c3YMgzk09CLt2kciN2pmY79m/iHGG1DCcv1k0DKTZE7wucmIt42pUTq75R7qWh21X7cC+GFcPYsq
5cIa8TuiYosP9R/KV267bqh+llL9/OksGUoj3+uvSd3Yy5hMl/q/ZIoSILB6a9FVHjSGzd3E2Lf2
wEcLLAkijN9D4XJT3Gn+W2AkC1mu+xm4DKr8fR2V/vuQdROfWVVcca06GKYAjOuhmvz9C61YXRr5
F3LKxIqWV572byQw+s4ZRakmkOcB8STfCiGDcmw3vmrgyyE0nPHC3aSFlmj4GnL4ktHkkfJDh/sC
nFA4uIuGsDFUnuF74H2+IyhnieX7vmNIXAsIkw==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e4FwcYcAGTBxID90IjA2MCE+zdBbBofTN909ZLHmZrQ=</DigestValue>
      </Reference>
      <Reference URI="/word/document.xml?ContentType=application/vnd.openxmlformats-officedocument.wordprocessingml.document.main+xml">
        <DigestMethod Algorithm="http://www.w3.org/2001/04/xmlenc#sha256"/>
        <DigestValue>2rqNnbMkIa81poYWnLDmQc0Z4GPRUOaPZyvpIZbnRm8=</DigestValue>
      </Reference>
      <Reference URI="/word/endnotes.xml?ContentType=application/vnd.openxmlformats-officedocument.wordprocessingml.endnotes+xml">
        <DigestMethod Algorithm="http://www.w3.org/2001/04/xmlenc#sha256"/>
        <DigestValue>busVZWmJcpJuKQZsN7R/J6qayXL2+VBO7H0IUmibVRY=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uuAD2sFtMijyROcEw4B92hoEkrF21P334v08DOQxFQk=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5qnp6/gLQm155yhzR0wVSL8xAU+ck9S1Ljh9xkEpiBk=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2021-09-01T08:25:12Z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2021-09-01T08:25:12Z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F3192-35D0-4CDE-B856-B8979554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48</cp:revision>
  <cp:lastPrinted>2018-08-08T13:48:00Z</cp:lastPrinted>
  <dcterms:created xsi:type="dcterms:W3CDTF">2021-03-23T06:31:00Z</dcterms:created>
  <dcterms:modified xsi:type="dcterms:W3CDTF">2021-09-01T08:25:00Z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