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487D59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E02E68">
        <w:rPr>
          <w:rFonts w:ascii="Garamond" w:hAnsi="Garamond"/>
          <w:sz w:val="24"/>
          <w:szCs w:val="24"/>
        </w:rPr>
        <w:t>106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3ED38F2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02E68" w:rsidRPr="00E30E6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https://zakazky.zcu.cz/contract_display_4778.html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363A48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B1A03">
        <w:rPr>
          <w:rFonts w:ascii="Garamond" w:hAnsi="Garamond" w:cs="Arial"/>
          <w:sz w:val="22"/>
          <w:szCs w:val="22"/>
        </w:rPr>
        <w:t>1</w:t>
      </w:r>
      <w:r w:rsidR="00E02E68">
        <w:rPr>
          <w:rFonts w:ascii="Garamond" w:hAnsi="Garamond" w:cs="Arial"/>
          <w:sz w:val="22"/>
          <w:szCs w:val="22"/>
        </w:rPr>
        <w:t>4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E02E68">
        <w:rPr>
          <w:rFonts w:ascii="Garamond" w:hAnsi="Garamond" w:cs="Arial"/>
          <w:sz w:val="22"/>
          <w:szCs w:val="22"/>
        </w:rPr>
        <w:t>9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E02E68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DD06B6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97C7D" w14:textId="77777777" w:rsidR="004A3C1B" w:rsidRDefault="004A3C1B" w:rsidP="00795AAC">
      <w:r>
        <w:separator/>
      </w:r>
    </w:p>
  </w:endnote>
  <w:endnote w:type="continuationSeparator" w:id="0">
    <w:p w14:paraId="135B54BE" w14:textId="77777777" w:rsidR="004A3C1B" w:rsidRDefault="004A3C1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B7AA3" w14:textId="77777777" w:rsidR="004A3C1B" w:rsidRDefault="004A3C1B" w:rsidP="00795AAC">
      <w:r>
        <w:separator/>
      </w:r>
    </w:p>
  </w:footnote>
  <w:footnote w:type="continuationSeparator" w:id="0">
    <w:p w14:paraId="221C9A9A" w14:textId="77777777" w:rsidR="004A3C1B" w:rsidRDefault="004A3C1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42B6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3F76B5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A3C1B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18C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C6C74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2DC7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3AD5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D06B6"/>
    <w:rsid w:val="00DE1BD2"/>
    <w:rsid w:val="00DE4940"/>
    <w:rsid w:val="00DF16B0"/>
    <w:rsid w:val="00DF3053"/>
    <w:rsid w:val="00E01B4D"/>
    <w:rsid w:val="00E02E6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7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oyYDFcZdBMm2/dyOycHqCBnm3BmoYZFhQB3sU9140lw=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GWv04PNRukEMvKlgAIef8+L9Hlsr9m6R4Bphry4CjeM=</DigestValue>
    </Reference>
  </SignedInfo>
  <SignatureValue>1N41KxE9l4Fiuwpzp7JvxqMGcpuGUDITcx6MamvPz13RSX3906hXZo6mjygzqfnfrUFq/2yZojS8
ftR8f5PlY1aiCfAHsWL7azU4KOK6YYJsLucbwRxx9gOSxS+2T2o0H4h0eZdE9CYk9i9ikH/Mn6xp
BiUhVt+H4QogBigrd0ijzvLxvmOjaWufYtxw5AvuWM87vBNRgVEsZXUk3bXDWElnhtviF/aXLXPv
fT8VVdd1X4au7zTugi4oZjtX2ugzFPAZ5ZyGHZ7t4sLp/Qh1Q6Y43Zgjl03DGt8yCP8wgzyt36gv
LX9IR/BYiZz+6fQ1FkHjBEJBhmGASMtlq4OsMQ==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ssvk/ZsNYVmMNk09uGAhVKfXsLqYT/WHESB2m84gpps=</DigestValue>
      </Reference>
      <Reference URI="/word/document.xml?ContentType=application/vnd.openxmlformats-officedocument.wordprocessingml.document.main+xml">
        <DigestMethod Algorithm="http://www.w3.org/2001/04/xmlenc#sha256"/>
        <DigestValue>S/TM+JfYgxNvqlONVo28EJtKGVcI19o28RKGc1P1gmA=</DigestValue>
      </Reference>
      <Reference URI="/word/endnotes.xml?ContentType=application/vnd.openxmlformats-officedocument.wordprocessingml.endnotes+xml">
        <DigestMethod Algorithm="http://www.w3.org/2001/04/xmlenc#sha256"/>
        <DigestValue>+VOUNob+mic5swb8cCgNw6ipPfSXNUWLFt52phdLFRg=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DYO2af9yTCw7S6zLUtf/B24yBQ5w+ceZrMRVUoae7Tk=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TxgxaeLsJ18BNHohZcEQ3ujU2WsGXzbX/69528BIyD8=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2021-09-01T07:59:29Z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2021-09-01T07:59:29Z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25C4D-DE20-47C9-AC05-C94648EB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46</cp:revision>
  <cp:lastPrinted>2018-08-08T13:48:00Z</cp:lastPrinted>
  <dcterms:created xsi:type="dcterms:W3CDTF">2021-03-23T06:31:00Z</dcterms:created>
  <dcterms:modified xsi:type="dcterms:W3CDTF">2021-09-01T07:57:00Z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