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bookmarkStart w:id="0" w:name="_GoBack"/>
      <w:bookmarkEnd w:id="0"/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80648B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556E7B">
        <w:rPr>
          <w:rFonts w:ascii="Garamond" w:hAnsi="Garamond"/>
          <w:sz w:val="24"/>
          <w:szCs w:val="24"/>
        </w:rPr>
        <w:t>102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1FE7990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56E7B" w:rsidRPr="003B752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https://zakazky.zcu.cz/contract_display_4774.html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215C1D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8355C">
        <w:rPr>
          <w:rFonts w:ascii="Garamond" w:hAnsi="Garamond" w:cs="Arial"/>
          <w:sz w:val="22"/>
          <w:szCs w:val="22"/>
        </w:rPr>
        <w:t>1</w:t>
      </w:r>
      <w:r w:rsidR="001E475F">
        <w:rPr>
          <w:rFonts w:ascii="Garamond" w:hAnsi="Garamond" w:cs="Arial"/>
          <w:sz w:val="22"/>
          <w:szCs w:val="22"/>
        </w:rPr>
        <w:t>3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E8355C">
        <w:rPr>
          <w:rFonts w:ascii="Garamond" w:hAnsi="Garamond" w:cs="Arial"/>
          <w:sz w:val="22"/>
          <w:szCs w:val="22"/>
        </w:rPr>
        <w:t>9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556E7B">
        <w:rPr>
          <w:rFonts w:ascii="Garamond" w:hAnsi="Garamond" w:cs="Arial"/>
          <w:sz w:val="22"/>
          <w:szCs w:val="22"/>
        </w:rPr>
        <w:t>10</w:t>
      </w:r>
      <w:r w:rsidR="004960B8">
        <w:rPr>
          <w:rFonts w:ascii="Garamond" w:hAnsi="Garamond" w:cs="Arial"/>
          <w:sz w:val="22"/>
          <w:szCs w:val="22"/>
        </w:rPr>
        <w:t>:</w:t>
      </w:r>
      <w:r w:rsidR="00556E7B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 xml:space="preserve">Energy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 xml:space="preserve">Energy star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B2ACC93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92AE7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DAC8C" w14:textId="77777777" w:rsidR="003A5A9E" w:rsidRDefault="003A5A9E" w:rsidP="00795AAC">
      <w:r>
        <w:separator/>
      </w:r>
    </w:p>
  </w:endnote>
  <w:endnote w:type="continuationSeparator" w:id="0">
    <w:p w14:paraId="32FA3D9C" w14:textId="77777777" w:rsidR="003A5A9E" w:rsidRDefault="003A5A9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D14ED" w14:textId="77777777" w:rsidR="003A5A9E" w:rsidRDefault="003A5A9E" w:rsidP="00795AAC">
      <w:r>
        <w:separator/>
      </w:r>
    </w:p>
  </w:footnote>
  <w:footnote w:type="continuationSeparator" w:id="0">
    <w:p w14:paraId="5A2A95A3" w14:textId="77777777" w:rsidR="003A5A9E" w:rsidRDefault="003A5A9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75F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61738"/>
    <w:rsid w:val="00380881"/>
    <w:rsid w:val="00394CD4"/>
    <w:rsid w:val="00396BED"/>
    <w:rsid w:val="003A2A0C"/>
    <w:rsid w:val="003A4BA0"/>
    <w:rsid w:val="003A5A9E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56E7B"/>
    <w:rsid w:val="00563457"/>
    <w:rsid w:val="0057141F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86768"/>
    <w:rsid w:val="00890B49"/>
    <w:rsid w:val="00893EAD"/>
    <w:rsid w:val="00896E6C"/>
    <w:rsid w:val="008A08E3"/>
    <w:rsid w:val="008A2544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26F3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97FCE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51F3B"/>
    <w:rsid w:val="00B64919"/>
    <w:rsid w:val="00B75A72"/>
    <w:rsid w:val="00B92754"/>
    <w:rsid w:val="00B93EC5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2AE7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8355C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7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smAzD/E4gBlQ5v1XX5akOTnlsTT0st9B6TRUjSmRqnU=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d5E1QafZo+qywIYd3yBAanmB58Vllrrk3exlGLu+UQs=</DigestValue>
    </Reference>
  </SignedInfo>
  <SignatureValue>WGjaU/rC3ckbbot9LicTJ8d4pzjGyI2VYTIGvkKakmZlAiDp2wkPSVZEu1T3RZk+JWdCRe74ZgLJ
mYDDpHyzSCCZnSbFKi2zQ20Ur9SSlSFMIqq2LVx76ZdpXnBiTab4fBruzaXggghnPRCFeQUliM4R
06oi7aMh9HxlElbpQpjaeWHuGLXTSDKQFWzrWBx5EhqJnegRd+ydmdQkQEbLIh651snhi5dsuICL
DG46yPuqcHQkENL4vHELgGX4iOHZ3Ta3IX3SSgEFIlKFRP+0ZjRDBPZ5+PG9IVo9hFqaXaF0nrLm
Aq1TA+QgxUGJ4i/0bwc9n2AyVJvl8ekXyeL62w==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d20tYxOiqdPIgaZPVn266SeUFHJ2+FG0+Dp34wC8cRs=</DigestValue>
      </Reference>
      <Reference URI="/word/document.xml?ContentType=application/vnd.openxmlformats-officedocument.wordprocessingml.document.main+xml">
        <DigestMethod Algorithm="http://www.w3.org/2001/04/xmlenc#sha256"/>
        <DigestValue>bCPZD+RwzrhUanEoO9v2K4O6Qh6BifMNI7O+KtyIl+s=</DigestValue>
      </Reference>
      <Reference URI="/word/endnotes.xml?ContentType=application/vnd.openxmlformats-officedocument.wordprocessingml.endnotes+xml">
        <DigestMethod Algorithm="http://www.w3.org/2001/04/xmlenc#sha256"/>
        <DigestValue>RBENxR0YD2W1rR0RNq9O4GEZOFqGy289DIUA/bICrnk=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MdDPGI+5vVorioCBJvD/2TYQcjJj32ZWMyEilXFFACY=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W9XWvKDkwssYoS7CpQCzLsASM72K10G3iWsCHA62QaU=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2021-08-31T08:49:23Z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2021-08-31T08:49:23Z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609B1B-342B-4AAE-869F-A2C9DCF39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2160</Words>
  <Characters>12750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</cp:revision>
  <cp:lastPrinted>2018-08-08T13:48:00Z</cp:lastPrinted>
  <dcterms:created xsi:type="dcterms:W3CDTF">2021-08-31T08:49:00Z</dcterms:created>
  <dcterms:modified xsi:type="dcterms:W3CDTF">2021-08-31T08:49:00Z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