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58064C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407B25">
        <w:rPr>
          <w:rFonts w:ascii="Garamond" w:hAnsi="Garamond"/>
          <w:sz w:val="24"/>
          <w:szCs w:val="24"/>
        </w:rPr>
        <w:t>101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2F6688D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07B25" w:rsidRPr="00EF452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https://zakazky.zcu.cz/contract_display_4773.html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41071D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8355C">
        <w:rPr>
          <w:rFonts w:ascii="Garamond" w:hAnsi="Garamond" w:cs="Arial"/>
          <w:sz w:val="22"/>
          <w:szCs w:val="22"/>
        </w:rPr>
        <w:t>1</w:t>
      </w:r>
      <w:r w:rsidR="001E475F">
        <w:rPr>
          <w:rFonts w:ascii="Garamond" w:hAnsi="Garamond" w:cs="Arial"/>
          <w:sz w:val="22"/>
          <w:szCs w:val="22"/>
        </w:rPr>
        <w:t>3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E8355C">
        <w:rPr>
          <w:rFonts w:ascii="Garamond" w:hAnsi="Garamond" w:cs="Arial"/>
          <w:sz w:val="22"/>
          <w:szCs w:val="22"/>
        </w:rPr>
        <w:t>9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407B25">
        <w:rPr>
          <w:rFonts w:ascii="Garamond" w:hAnsi="Garamond" w:cs="Arial"/>
          <w:sz w:val="22"/>
          <w:szCs w:val="22"/>
        </w:rPr>
        <w:t>10</w:t>
      </w:r>
      <w:bookmarkStart w:id="1" w:name="_GoBack"/>
      <w:bookmarkEnd w:id="1"/>
      <w:r w:rsidR="004960B8">
        <w:rPr>
          <w:rFonts w:ascii="Garamond" w:hAnsi="Garamond" w:cs="Arial"/>
          <w:sz w:val="22"/>
          <w:szCs w:val="22"/>
        </w:rPr>
        <w:t>:</w:t>
      </w:r>
      <w:r w:rsidR="00E8355C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B2ACC93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92AE7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5E503" w14:textId="77777777" w:rsidR="00012A18" w:rsidRDefault="00012A18" w:rsidP="00795AAC">
      <w:r>
        <w:separator/>
      </w:r>
    </w:p>
  </w:endnote>
  <w:endnote w:type="continuationSeparator" w:id="0">
    <w:p w14:paraId="5B45EA8C" w14:textId="77777777" w:rsidR="00012A18" w:rsidRDefault="00012A1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5FA9B8" w14:textId="77777777" w:rsidR="00012A18" w:rsidRDefault="00012A18" w:rsidP="00795AAC">
      <w:r>
        <w:separator/>
      </w:r>
    </w:p>
  </w:footnote>
  <w:footnote w:type="continuationSeparator" w:id="0">
    <w:p w14:paraId="3C0AB9F2" w14:textId="77777777" w:rsidR="00012A18" w:rsidRDefault="00012A1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2A18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75F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07B25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41F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86768"/>
    <w:rsid w:val="00890B49"/>
    <w:rsid w:val="00893EAD"/>
    <w:rsid w:val="00896E6C"/>
    <w:rsid w:val="008A08E3"/>
    <w:rsid w:val="008A2544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97FCE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51F3B"/>
    <w:rsid w:val="00B64919"/>
    <w:rsid w:val="00B75A72"/>
    <w:rsid w:val="00B92754"/>
    <w:rsid w:val="00B93EC5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1BE8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2AE7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8355C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7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5VMFKv5tfwDo3qdtslS3R1GRPIlSluYyEcJnolwg9hs=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v/hWLaYgqqap0kI/CHd+j0zdCv49rN+p5E/101WYQaA=</DigestValue>
    </Reference>
  </SignedInfo>
  <SignatureValue>VIwuabyZZ3wj9eCZVwVBjc869RvGbK6rtdOrYBCHFKXjwqrjvS/eGzSGCeIMXyqd/NS77yZ2mTUv
x/YVsOcQXwK2gyLXinEU8O9Qxkyavy1d1BnQNWf9gImWoHzu+tatSlchR4twMJl6w9/TNCzvH3L2
nc7VhNq/++6EnxvekXk+6Qw/1DoOCc21TOWmqPn9OeMZ/d68w/M49mDHqa1g6YFh9BMRQsITKuG6
d0tXrg6LMSCUnDkJcKGJ6eD1/SKtVf97MAJQ7vOQzdeTSM/0L/9yQNmeZcawUnOMkfSLBR9lspJV
/C8Ai0E5N3IRn2fD3y8/XOOkjdksWicM2UDVwg==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HMe7eBPuOVtkcEhUpGoYboQW8kYB++l3gYxLP4kpyYg=</DigestValue>
      </Reference>
      <Reference URI="/word/document.xml?ContentType=application/vnd.openxmlformats-officedocument.wordprocessingml.document.main+xml">
        <DigestMethod Algorithm="http://www.w3.org/2001/04/xmlenc#sha256"/>
        <DigestValue>Y8Dfj5EiLD2E01Yf2V60rcpuym4PUp+5fkU5Dvvqbdo=</DigestValue>
      </Reference>
      <Reference URI="/word/endnotes.xml?ContentType=application/vnd.openxmlformats-officedocument.wordprocessingml.endnotes+xml">
        <DigestMethod Algorithm="http://www.w3.org/2001/04/xmlenc#sha256"/>
        <DigestValue>UFg2fb5xWQkE4Z9zkP3TDU9DbrhNHZsJrw2BMw/d/ao=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RpT2W0XGMQ2BLFZ09Q/iS/5BeNBjwxW4kIM4Y0/P5iA=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P2D1xdKMZ2DEBObwOau+DR6xzLXQIBHBGBQE4teSv6w=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2021-08-31T08:45:43Z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2021-08-31T08:45:43Z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8F834-D8CB-4800-BB67-8A2390444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2160</Words>
  <Characters>12750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</cp:revision>
  <cp:lastPrinted>2018-08-08T13:48:00Z</cp:lastPrinted>
  <dcterms:created xsi:type="dcterms:W3CDTF">2021-08-31T08:44:00Z</dcterms:created>
  <dcterms:modified xsi:type="dcterms:W3CDTF">2021-08-31T08:45:00Z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