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23D3C6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25CFE">
        <w:rPr>
          <w:rFonts w:ascii="Garamond" w:hAnsi="Garamond"/>
          <w:sz w:val="24"/>
          <w:szCs w:val="24"/>
        </w:rPr>
        <w:t>100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2B1DBDC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25CFE" w:rsidRPr="0015452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https://zakazky.zcu.cz/contract_display_4771.html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0987EF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8355C">
        <w:rPr>
          <w:rFonts w:ascii="Garamond" w:hAnsi="Garamond" w:cs="Arial"/>
          <w:sz w:val="22"/>
          <w:szCs w:val="22"/>
        </w:rPr>
        <w:t>1</w:t>
      </w:r>
      <w:r w:rsidR="001E475F">
        <w:rPr>
          <w:rFonts w:ascii="Garamond" w:hAnsi="Garamond" w:cs="Arial"/>
          <w:sz w:val="22"/>
          <w:szCs w:val="22"/>
        </w:rPr>
        <w:t>3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E8355C">
        <w:rPr>
          <w:rFonts w:ascii="Garamond" w:hAnsi="Garamond" w:cs="Arial"/>
          <w:sz w:val="22"/>
          <w:szCs w:val="22"/>
        </w:rPr>
        <w:t>9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4E15D6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A25CFE">
        <w:rPr>
          <w:rFonts w:ascii="Garamond" w:hAnsi="Garamond" w:cs="Arial"/>
          <w:sz w:val="22"/>
          <w:szCs w:val="22"/>
        </w:rPr>
        <w:t>3</w:t>
      </w:r>
      <w:bookmarkStart w:id="1" w:name="_GoBack"/>
      <w:bookmarkEnd w:id="1"/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B2ACC93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92AE7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26FA2" w14:textId="77777777" w:rsidR="00730E19" w:rsidRDefault="00730E19" w:rsidP="00795AAC">
      <w:r>
        <w:separator/>
      </w:r>
    </w:p>
  </w:endnote>
  <w:endnote w:type="continuationSeparator" w:id="0">
    <w:p w14:paraId="428894F9" w14:textId="77777777" w:rsidR="00730E19" w:rsidRDefault="00730E1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FDFB1" w14:textId="77777777" w:rsidR="00730E19" w:rsidRDefault="00730E19" w:rsidP="00795AAC">
      <w:r>
        <w:separator/>
      </w:r>
    </w:p>
  </w:footnote>
  <w:footnote w:type="continuationSeparator" w:id="0">
    <w:p w14:paraId="10DB3426" w14:textId="77777777" w:rsidR="00730E19" w:rsidRDefault="00730E1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00C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75F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41F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0E19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86768"/>
    <w:rsid w:val="00890B49"/>
    <w:rsid w:val="00893EAD"/>
    <w:rsid w:val="00896E6C"/>
    <w:rsid w:val="008A08E3"/>
    <w:rsid w:val="008A2544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97FCE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25CFE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3EC5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2AE7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8355C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7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uesDMDfu9/veoEJ8k2746bXwg/zUDWmSgDYlj9VSPGY=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iyODFApEVve0y4koRBLcUOexcODjw7PrScTRe9iCBNE=</DigestValue>
    </Reference>
  </SignedInfo>
  <SignatureValue>YuncUyj0P8t04IWhlF4u7/PZqmCp+OXh2vswRzvRjzHI87ynmnX9ENI08Ngr7gZD8vhMsg1XL/QS
SZIAP2gxX9GAyykMtdl3DOzOGgAjMQM6WyZ8TOKtV624FxzlhPTRZUJ7sZ5C7cWUBYE+z1kpvhhR
bsa8VILWfZmzZLPIAQ9rrv7uOzAP4WMgFoM45t+7oaTDN3EJ9kkBb7baUfEZzqbxMnfE/9cUh4UR
W+cofzwR6M/LixGY45DlUvPz5krmdAw5kQfvj7+rytqs5M+4IFqWe4OTZ3O3xXLR8+C7Wxk/l5ns
s77nyIgvTllXBx8yt8VzfzAYc1V3BGAvzNoPmw==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8ILBdo0/Uxnw4X6xOac4BSkxaEkFjCnUHCGzgAATzTs=</DigestValue>
      </Reference>
      <Reference URI="/word/document.xml?ContentType=application/vnd.openxmlformats-officedocument.wordprocessingml.document.main+xml">
        <DigestMethod Algorithm="http://www.w3.org/2001/04/xmlenc#sha256"/>
        <DigestValue>dNzRpGB0wIJG3Twp3Qe5pgU6YE3gJnTN7xuSD1UCxB0=</DigestValue>
      </Reference>
      <Reference URI="/word/endnotes.xml?ContentType=application/vnd.openxmlformats-officedocument.wordprocessingml.endnotes+xml">
        <DigestMethod Algorithm="http://www.w3.org/2001/04/xmlenc#sha256"/>
        <DigestValue>1FG3GXV37D73LA0t46YKX86qYJBkYWCDm1w4s4prj1Y=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YsccFZBU5ojmZELI3HCO1wrLfkOyjhKnaUKxLRJkklQ=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xrZcL655rzDL6M1ldaMBzSc6uMwt/3PKF+ZBgvr/8C4=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2021-08-31T08:43:36Z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2021-08-31T08:43:36Z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C30FE-1213-41B3-BBC8-FC23395FD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2160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</cp:revision>
  <cp:lastPrinted>2018-08-08T13:48:00Z</cp:lastPrinted>
  <dcterms:created xsi:type="dcterms:W3CDTF">2021-08-31T08:42:00Z</dcterms:created>
  <dcterms:modified xsi:type="dcterms:W3CDTF">2021-08-31T08:43:00Z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