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36A22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DE7112">
        <w:rPr>
          <w:rFonts w:ascii="Garamond" w:hAnsi="Garamond"/>
          <w:sz w:val="24"/>
          <w:szCs w:val="24"/>
        </w:rPr>
        <w:t>105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FF645E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E7112" w:rsidRPr="00292B7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https://zakazky.zcu.cz/contract_display_4762.html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207C86C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7112">
        <w:rPr>
          <w:rFonts w:ascii="Garamond" w:hAnsi="Garamond" w:cs="Arial"/>
          <w:sz w:val="22"/>
          <w:szCs w:val="22"/>
        </w:rPr>
        <w:t>06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DE7112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DE7112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8D42E" w14:textId="77777777" w:rsidR="004B20F9" w:rsidRDefault="004B20F9" w:rsidP="00795AAC">
      <w:r>
        <w:separator/>
      </w:r>
    </w:p>
  </w:endnote>
  <w:endnote w:type="continuationSeparator" w:id="0">
    <w:p w14:paraId="7939B668" w14:textId="77777777" w:rsidR="004B20F9" w:rsidRDefault="004B20F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595FA" w14:textId="77777777" w:rsidR="004B20F9" w:rsidRDefault="004B20F9" w:rsidP="00795AAC">
      <w:r>
        <w:separator/>
      </w:r>
    </w:p>
  </w:footnote>
  <w:footnote w:type="continuationSeparator" w:id="0">
    <w:p w14:paraId="13AFE133" w14:textId="77777777" w:rsidR="004B20F9" w:rsidRDefault="004B20F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329A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E7112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6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LXw9iVVFvrI1Eu223DGl4aZyvM73PeRxwcAFFM9pDSE=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gMzKGfBZKYGi41Zlz0HV2dVPsh4zo7gRWCLZwdS1+rA=</DigestValue>
    </Reference>
  </SignedInfo>
  <SignatureValue>eKvLX4rHhOHDDPeTSzhZaVSodehxAQceNbQuSuSN+9dnDW+IHkS1R8qroh4IpgttP/tS2WGmPeCP
o/N87C3GMDbs0HUDqcuT8W6CXL6+kWbGAaPNIkKdiBs85ABxxjaaFS/8pTDY5loUPkyEn6CW0uyZ
8rMbVvDXlpYoBPk1s1bfZ9i+V+joXpUEyPXNyDQ+69pwC+E4SOPYEj1kTJm5zKYG1Hd+dxfmGdfj
ggKpuMwJrj7MrYeu15nfvxY1MiESPEAa3sbaIgV4koKhPuxa8R/VIG6m83roDR4gOBwgdcLvKJQ7
923XHy0vSnWkxCw/k3ozV83Xs5CeWQZhBgTqrQ==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/52pLtPQkQE2ioEFdoKodLcCcB9Fj1STkuTbYHHatdg=</DigestValue>
      </Reference>
      <Reference URI="/word/document.xml?ContentType=application/vnd.openxmlformats-officedocument.wordprocessingml.document.main+xml">
        <DigestMethod Algorithm="http://www.w3.org/2001/04/xmlenc#sha256"/>
        <DigestValue>yywCJZPPpx8yC+3kZ4juLt/ySVJm0EGww10uPok654U=</DigestValue>
      </Reference>
      <Reference URI="/word/endnotes.xml?ContentType=application/vnd.openxmlformats-officedocument.wordprocessingml.endnotes+xml">
        <DigestMethod Algorithm="http://www.w3.org/2001/04/xmlenc#sha256"/>
        <DigestValue>wxpwUYLCZEF+Od027/xs9jPqFOy8qtHN4HDcvN2zNNE=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Dbck6WRTJMuuZ2wJFURIwgZnbVPz+hLaOJ8H40wjOjI=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yqgOR+qPjQz23RHY/SPNIEjD6Lew1DrKHQIFfyajXZ4=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2021-08-25T12:41:49Z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2021-08-25T12:41:49Z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3629A-772C-41D7-B6E3-A02DC07E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41</cp:revision>
  <cp:lastPrinted>2018-08-08T13:48:00Z</cp:lastPrinted>
  <dcterms:created xsi:type="dcterms:W3CDTF">2021-03-23T06:31:00Z</dcterms:created>
  <dcterms:modified xsi:type="dcterms:W3CDTF">2021-08-25T12:41:00Z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